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3363" w:rsidRDefault="00FF3132" w:rsidP="00691E07">
      <w:pPr>
        <w:tabs>
          <w:tab w:val="right" w:pos="9355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74.05pt;margin-top:803.45pt;width:457.8pt;height:27pt;z-index:251659776;mso-position-horizontal-relative:page;mso-position-vertical-relative:page" filled="f" stroked="f">
            <v:textbox style="mso-next-textbox:#_x0000_s1059">
              <w:txbxContent>
                <w:p w:rsidR="00BE0FDB" w:rsidRPr="00072BDE" w:rsidRDefault="00BE0FDB" w:rsidP="00072BDE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72BDE">
                    <w:rPr>
                      <w:rFonts w:ascii="Arial Narrow" w:hAnsi="Arial Narrow"/>
                      <w:b/>
                      <w:sz w:val="16"/>
                      <w:szCs w:val="16"/>
                    </w:rPr>
                    <w:t>„MBZ Andler, Tomczak” sp.j.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ul. Maślana 8/10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87-800 Włocławek   tel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.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/fax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: 54 413 60 00 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e-mail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: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 xml:space="preserve"> biuro@mbz.com.pl 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www.mbz.com.pl</w:t>
                  </w:r>
                </w:p>
              </w:txbxContent>
            </v:textbox>
            <w10:wrap anchorx="page" anchory="page"/>
            <w10:anchorlock/>
          </v:shape>
        </w:pict>
      </w:r>
      <w:r w:rsidR="00B7770D">
        <w:rPr>
          <w:rFonts w:ascii="Tahoma" w:hAnsi="Tahoma" w:cs="Tahoma"/>
          <w:noProof/>
          <w:lang w:eastAsia="pl-PL"/>
        </w:rPr>
        <w:drawing>
          <wp:anchor distT="0" distB="0" distL="114300" distR="114300" simplePos="0" relativeHeight="251658752" behindDoc="1" locked="1" layoutInCell="1" allowOverlap="1">
            <wp:simplePos x="0" y="0"/>
            <wp:positionH relativeFrom="page">
              <wp:posOffset>859790</wp:posOffset>
            </wp:positionH>
            <wp:positionV relativeFrom="page">
              <wp:posOffset>9415145</wp:posOffset>
            </wp:positionV>
            <wp:extent cx="7086600" cy="1593850"/>
            <wp:effectExtent l="19050" t="0" r="0" b="0"/>
            <wp:wrapNone/>
            <wp:docPr id="34" name="Obraz 34" descr="MBZ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BZ_0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59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pl-PL"/>
        </w:rPr>
        <w:pict>
          <v:shape id="_x0000_s1057" type="#_x0000_t202" style="position:absolute;left:0;text-align:left;margin-left:190.9pt;margin-top:43.6pt;width:325.45pt;height:18pt;z-index:251657728;mso-position-horizontal-relative:page;mso-position-vertical-relative:page" filled="f" stroked="f">
            <v:textbox style="mso-next-textbox:#_x0000_s1057">
              <w:txbxContent>
                <w:p w:rsidR="00BE0FDB" w:rsidRPr="0018591A" w:rsidRDefault="00BE0FDB" w:rsidP="00781142">
                  <w:pPr>
                    <w:rPr>
                      <w:rFonts w:ascii="BankGothic Lt BT" w:hAnsi="BankGothic Lt BT"/>
                      <w:sz w:val="20"/>
                      <w:szCs w:val="20"/>
                    </w:rPr>
                  </w:pPr>
                  <w:r>
                    <w:rPr>
                      <w:rFonts w:ascii="BankGothic Lt BT" w:hAnsi="BankGothic Lt BT"/>
                      <w:sz w:val="20"/>
                      <w:szCs w:val="20"/>
                    </w:rPr>
                    <w:t xml:space="preserve">          </w:t>
                  </w:r>
                  <w:r w:rsidRPr="0018591A">
                    <w:rPr>
                      <w:rFonts w:ascii="BankGothic Lt BT" w:hAnsi="BankGothic Lt BT"/>
                      <w:sz w:val="20"/>
                      <w:szCs w:val="20"/>
                    </w:rPr>
                    <w:t>Projektowanie i nadzorowanie w drogownictwie</w:t>
                  </w:r>
                </w:p>
              </w:txbxContent>
            </v:textbox>
            <w10:wrap anchorx="page" anchory="page"/>
            <w10:anchorlock/>
          </v:shape>
        </w:pict>
      </w:r>
      <w:r w:rsidR="00B7770D">
        <w:rPr>
          <w:rFonts w:ascii="Tahoma" w:hAnsi="Tahoma" w:cs="Tahoma"/>
          <w:noProof/>
          <w:lang w:eastAsia="pl-PL"/>
        </w:rPr>
        <w:drawing>
          <wp:anchor distT="0" distB="0" distL="114300" distR="114300" simplePos="0" relativeHeight="251656704" behindDoc="1" locked="1" layoutInCell="1" allowOverlap="1">
            <wp:simplePos x="0" y="0"/>
            <wp:positionH relativeFrom="page">
              <wp:posOffset>1038225</wp:posOffset>
            </wp:positionH>
            <wp:positionV relativeFrom="page">
              <wp:posOffset>503555</wp:posOffset>
            </wp:positionV>
            <wp:extent cx="1143000" cy="339090"/>
            <wp:effectExtent l="19050" t="0" r="0" b="0"/>
            <wp:wrapThrough wrapText="bothSides">
              <wp:wrapPolygon edited="0">
                <wp:start x="-360" y="0"/>
                <wp:lineTo x="-360" y="20629"/>
                <wp:lineTo x="21600" y="20629"/>
                <wp:lineTo x="21600" y="0"/>
                <wp:lineTo x="-360" y="0"/>
              </wp:wrapPolygon>
            </wp:wrapThrough>
            <wp:docPr id="32" name="Obraz 32" descr="biu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iur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3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770D">
        <w:rPr>
          <w:rFonts w:ascii="Tahoma" w:hAnsi="Tahoma" w:cs="Tahoma"/>
          <w:noProof/>
          <w:lang w:eastAsia="pl-PL"/>
        </w:rPr>
        <w:drawing>
          <wp:anchor distT="0" distB="0" distL="114300" distR="114300" simplePos="0" relativeHeight="251655680" behindDoc="1" locked="1" layoutInCell="1" allowOverlap="1">
            <wp:simplePos x="0" y="0"/>
            <wp:positionH relativeFrom="page">
              <wp:posOffset>354330</wp:posOffset>
            </wp:positionH>
            <wp:positionV relativeFrom="page">
              <wp:posOffset>-193040</wp:posOffset>
            </wp:positionV>
            <wp:extent cx="7034530" cy="2236470"/>
            <wp:effectExtent l="19050" t="0" r="0" b="0"/>
            <wp:wrapNone/>
            <wp:docPr id="31" name="Obraz 31" descr="MBZ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BZ_0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4530" cy="223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1E07">
        <w:rPr>
          <w:rFonts w:ascii="Tahoma" w:hAnsi="Tahoma" w:cs="Tahoma"/>
        </w:rPr>
        <w:tab/>
      </w:r>
    </w:p>
    <w:p w:rsidR="00691E07" w:rsidRDefault="00691E07" w:rsidP="00691E07">
      <w:pPr>
        <w:tabs>
          <w:tab w:val="right" w:pos="9355"/>
        </w:tabs>
        <w:jc w:val="both"/>
        <w:rPr>
          <w:rFonts w:ascii="Tahoma" w:hAnsi="Tahoma" w:cs="Tahoma"/>
        </w:rPr>
      </w:pPr>
    </w:p>
    <w:p w:rsidR="00691E07" w:rsidRDefault="00691E07" w:rsidP="00691E07">
      <w:pPr>
        <w:tabs>
          <w:tab w:val="right" w:pos="9355"/>
        </w:tabs>
        <w:jc w:val="both"/>
        <w:rPr>
          <w:rFonts w:ascii="Tahoma" w:hAnsi="Tahoma" w:cs="Tahoma"/>
        </w:rPr>
      </w:pPr>
    </w:p>
    <w:p w:rsidR="00691E07" w:rsidRPr="00563363" w:rsidRDefault="00691E07" w:rsidP="00691E07">
      <w:pPr>
        <w:tabs>
          <w:tab w:val="right" w:pos="9355"/>
        </w:tabs>
        <w:jc w:val="both"/>
        <w:rPr>
          <w:rFonts w:ascii="Tahoma" w:hAnsi="Tahoma" w:cs="Tahoma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670"/>
      </w:tblGrid>
      <w:tr w:rsidR="00C42EC7" w:rsidRPr="00DF7BF6">
        <w:trPr>
          <w:trHeight w:val="209"/>
        </w:trPr>
        <w:tc>
          <w:tcPr>
            <w:tcW w:w="2670" w:type="dxa"/>
            <w:vAlign w:val="center"/>
          </w:tcPr>
          <w:p w:rsidR="00C42EC7" w:rsidRPr="00DF7BF6" w:rsidRDefault="00C42EC7" w:rsidP="006C704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DF7BF6">
              <w:rPr>
                <w:rFonts w:ascii="Arial Narrow" w:hAnsi="Arial Narrow"/>
                <w:b/>
                <w:bCs/>
                <w:sz w:val="28"/>
                <w:szCs w:val="28"/>
              </w:rPr>
              <w:t>NR ARCH.</w:t>
            </w:r>
          </w:p>
        </w:tc>
      </w:tr>
      <w:tr w:rsidR="00C42EC7" w:rsidRPr="00DF7BF6">
        <w:trPr>
          <w:trHeight w:val="437"/>
        </w:trPr>
        <w:tc>
          <w:tcPr>
            <w:tcW w:w="2670" w:type="dxa"/>
            <w:vAlign w:val="center"/>
          </w:tcPr>
          <w:p w:rsidR="00C42EC7" w:rsidRPr="00DF7BF6" w:rsidRDefault="0047132C" w:rsidP="006C704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  <w:r>
              <w:rPr>
                <w:rFonts w:ascii="Arial Narrow" w:hAnsi="Arial Narrow"/>
                <w:b/>
                <w:bCs/>
                <w:sz w:val="56"/>
                <w:szCs w:val="56"/>
              </w:rPr>
              <w:t>1</w:t>
            </w:r>
          </w:p>
        </w:tc>
      </w:tr>
      <w:tr w:rsidR="00AD7653" w:rsidRPr="00DF7BF6">
        <w:trPr>
          <w:trHeight w:val="437"/>
        </w:trPr>
        <w:tc>
          <w:tcPr>
            <w:tcW w:w="2670" w:type="dxa"/>
            <w:vAlign w:val="center"/>
          </w:tcPr>
          <w:p w:rsidR="00AD7653" w:rsidRDefault="00AD7653" w:rsidP="006C704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</w:p>
        </w:tc>
      </w:tr>
    </w:tbl>
    <w:p w:rsidR="00E91E1B" w:rsidRDefault="00E91E1B" w:rsidP="004A60E4">
      <w:pPr>
        <w:tabs>
          <w:tab w:val="left" w:pos="1540"/>
        </w:tabs>
        <w:ind w:firstLine="708"/>
        <w:jc w:val="both"/>
        <w:rPr>
          <w:rFonts w:ascii="Arial Narrow" w:hAnsi="Arial Narrow" w:cs="Tahoma"/>
        </w:rPr>
      </w:pPr>
    </w:p>
    <w:p w:rsidR="002D2049" w:rsidRDefault="002D2049" w:rsidP="004A60E4">
      <w:pPr>
        <w:tabs>
          <w:tab w:val="left" w:pos="1540"/>
        </w:tabs>
        <w:ind w:firstLine="708"/>
        <w:jc w:val="both"/>
        <w:rPr>
          <w:rFonts w:ascii="Arial Narrow" w:hAnsi="Arial Narrow" w:cs="Tahoma"/>
        </w:rPr>
      </w:pPr>
    </w:p>
    <w:p w:rsidR="002D2049" w:rsidRDefault="002D2049" w:rsidP="004A60E4">
      <w:pPr>
        <w:tabs>
          <w:tab w:val="left" w:pos="1540"/>
        </w:tabs>
        <w:ind w:firstLine="708"/>
        <w:jc w:val="both"/>
        <w:rPr>
          <w:rFonts w:ascii="Arial Narrow" w:hAnsi="Arial Narrow" w:cs="Tahoma"/>
        </w:rPr>
      </w:pPr>
    </w:p>
    <w:tbl>
      <w:tblPr>
        <w:tblW w:w="4883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636"/>
        <w:gridCol w:w="4591"/>
        <w:gridCol w:w="1104"/>
        <w:gridCol w:w="312"/>
        <w:gridCol w:w="1630"/>
      </w:tblGrid>
      <w:tr w:rsidR="00C42EC7" w:rsidRPr="00DF7BF6" w:rsidTr="002D2049">
        <w:trPr>
          <w:cantSplit/>
          <w:trHeight w:val="712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EC7" w:rsidRPr="008B2F34" w:rsidRDefault="00FE7C69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NAZWA INWESTYCJI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2EC7" w:rsidRPr="005A0ECF" w:rsidRDefault="001E6A6F" w:rsidP="001E6A6F">
            <w:pPr>
              <w:jc w:val="center"/>
              <w:rPr>
                <w:rFonts w:ascii="Arial Narrow" w:hAnsi="Arial Narrow" w:cs="Tahoma"/>
                <w:b/>
                <w:bCs/>
              </w:rPr>
            </w:pPr>
            <w:r w:rsidRPr="005A0ECF">
              <w:rPr>
                <w:rFonts w:ascii="Arial Narrow" w:hAnsi="Arial Narrow" w:cs="Tahoma"/>
                <w:b/>
                <w:bCs/>
              </w:rPr>
              <w:t>Budowa Nowej Przemysłowej na odcinku od węzła „Trzepowo”</w:t>
            </w:r>
            <w:r w:rsidR="005A0ECF" w:rsidRPr="005A0ECF">
              <w:rPr>
                <w:rFonts w:ascii="Arial Narrow" w:hAnsi="Arial Narrow" w:cs="Tahoma"/>
                <w:b/>
                <w:bCs/>
              </w:rPr>
              <w:t xml:space="preserve"> w Płocku do </w:t>
            </w:r>
            <w:r w:rsidRPr="005A0ECF">
              <w:rPr>
                <w:rFonts w:ascii="Arial Narrow" w:hAnsi="Arial Narrow" w:cs="Tahoma"/>
                <w:b/>
                <w:bCs/>
              </w:rPr>
              <w:t>s</w:t>
            </w:r>
            <w:r w:rsidR="005A0ECF" w:rsidRPr="005A0ECF">
              <w:rPr>
                <w:rFonts w:ascii="Arial Narrow" w:hAnsi="Arial Narrow" w:cs="Tahoma"/>
                <w:b/>
                <w:bCs/>
              </w:rPr>
              <w:t>krzyżowania z drogą powiatową 52</w:t>
            </w:r>
            <w:r w:rsidRPr="005A0ECF">
              <w:rPr>
                <w:rFonts w:ascii="Arial Narrow" w:hAnsi="Arial Narrow" w:cs="Tahoma"/>
                <w:b/>
                <w:bCs/>
              </w:rPr>
              <w:t>05W wraz z uzbrojeniem terenów inwestycyjnych na terenie osiedla „Trzepowo” w Płocku</w:t>
            </w:r>
          </w:p>
        </w:tc>
      </w:tr>
      <w:tr w:rsidR="007F4CC2" w:rsidRPr="00DF7BF6" w:rsidTr="002D2049">
        <w:trPr>
          <w:cantSplit/>
          <w:trHeight w:val="649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CC2" w:rsidRDefault="006C7D8A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ZAKRES INWESTYCJI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900" w:rsidRPr="005A0ECF" w:rsidRDefault="001E6A6F" w:rsidP="005A0ECF">
            <w:pPr>
              <w:jc w:val="center"/>
              <w:rPr>
                <w:rFonts w:ascii="Arial Narrow" w:hAnsi="Arial Narrow" w:cs="Tahoma"/>
                <w:bCs/>
              </w:rPr>
            </w:pPr>
            <w:r w:rsidRPr="005A0ECF">
              <w:rPr>
                <w:rFonts w:ascii="Arial Narrow" w:hAnsi="Arial Narrow" w:cs="Tahoma"/>
                <w:bCs/>
              </w:rPr>
              <w:t>Budowa</w:t>
            </w:r>
            <w:r w:rsidR="005A0ECF" w:rsidRPr="005A0ECF">
              <w:rPr>
                <w:rFonts w:ascii="Arial Narrow" w:hAnsi="Arial Narrow" w:cs="Tahoma"/>
                <w:bCs/>
              </w:rPr>
              <w:t xml:space="preserve"> Nowej Przemysłowej na odcinku od węzła „Trzepowo” obwodnicy północno – zachodniej miasta Płocka do drogi powiatowej nr 5205W – </w:t>
            </w:r>
            <w:r w:rsidR="005A0ECF" w:rsidRPr="005A0ECF">
              <w:rPr>
                <w:rFonts w:ascii="Arial Narrow" w:hAnsi="Arial Narrow" w:cs="Tahoma"/>
                <w:bCs/>
                <w:color w:val="FF0000"/>
              </w:rPr>
              <w:t>ETAP 1</w:t>
            </w:r>
          </w:p>
        </w:tc>
      </w:tr>
      <w:tr w:rsidR="00125E62" w:rsidRPr="00DF7BF6" w:rsidTr="002D2049">
        <w:trPr>
          <w:cantSplit/>
          <w:trHeight w:val="361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5E62" w:rsidRPr="008B2F34" w:rsidRDefault="00125E62" w:rsidP="00DB4C01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FAZA</w:t>
            </w:r>
            <w:r w:rsidR="00DB4C01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5E62" w:rsidRPr="00D050A4" w:rsidRDefault="0094430B" w:rsidP="00114565">
            <w:pPr>
              <w:jc w:val="center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>PRZEDMIAR ROBÓT</w:t>
            </w:r>
          </w:p>
        </w:tc>
      </w:tr>
      <w:tr w:rsidR="00C246B2" w:rsidRPr="00DF7BF6" w:rsidTr="002D2049">
        <w:trPr>
          <w:cantSplit/>
          <w:trHeight w:val="409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8B2F34" w:rsidRDefault="00C246B2" w:rsidP="001B7952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OPRACOWANIE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D050A4" w:rsidRDefault="002D2049" w:rsidP="00F94973">
            <w:pPr>
              <w:jc w:val="center"/>
              <w:rPr>
                <w:rFonts w:ascii="Arial Narrow" w:hAnsi="Arial Narrow" w:cs="Tahoma"/>
                <w:bCs/>
              </w:rPr>
            </w:pPr>
            <w:r>
              <w:rPr>
                <w:rFonts w:ascii="Arial Narrow" w:hAnsi="Arial Narrow" w:cs="Tahoma"/>
                <w:bCs/>
                <w:i/>
              </w:rPr>
              <w:t xml:space="preserve">Budowa </w:t>
            </w:r>
            <w:r w:rsidR="00D9311E">
              <w:rPr>
                <w:rFonts w:ascii="Arial Narrow" w:hAnsi="Arial Narrow" w:cs="Tahoma"/>
                <w:bCs/>
                <w:i/>
              </w:rPr>
              <w:t xml:space="preserve">sieci </w:t>
            </w:r>
            <w:r w:rsidR="00F94973">
              <w:rPr>
                <w:rFonts w:ascii="Arial Narrow" w:hAnsi="Arial Narrow" w:cs="Tahoma"/>
                <w:bCs/>
                <w:i/>
              </w:rPr>
              <w:t>wodociągowej</w:t>
            </w:r>
          </w:p>
        </w:tc>
      </w:tr>
      <w:tr w:rsidR="00C246B2" w:rsidRPr="00DF7BF6" w:rsidTr="002D2049">
        <w:trPr>
          <w:cantSplit/>
          <w:trHeight w:val="272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8B2F34" w:rsidRDefault="00C246B2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BRANŻA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D050A4" w:rsidRDefault="00C246B2" w:rsidP="00D9311E">
            <w:pPr>
              <w:jc w:val="center"/>
              <w:rPr>
                <w:rFonts w:ascii="Arial Narrow" w:hAnsi="Arial Narrow" w:cs="Tahoma"/>
                <w:bCs/>
              </w:rPr>
            </w:pPr>
            <w:r w:rsidRPr="00D050A4">
              <w:rPr>
                <w:rFonts w:ascii="Arial Narrow" w:hAnsi="Arial Narrow" w:cs="Tahoma"/>
                <w:bCs/>
              </w:rPr>
              <w:t>Sanitarna</w:t>
            </w:r>
          </w:p>
        </w:tc>
      </w:tr>
      <w:tr w:rsidR="00C246B2" w:rsidTr="002D2049">
        <w:trPr>
          <w:cantSplit/>
          <w:trHeight w:val="277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DB4C01" w:rsidRDefault="002D2049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KOD CPV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9F3FD8" w:rsidRDefault="00191AAC">
            <w:pPr>
              <w:jc w:val="center"/>
              <w:rPr>
                <w:rFonts w:ascii="Arial Narrow" w:hAnsi="Arial Narrow" w:cs="Tahoma"/>
                <w:bCs/>
              </w:rPr>
            </w:pPr>
            <w:r w:rsidRPr="00191AAC">
              <w:rPr>
                <w:rFonts w:ascii="Arial Narrow" w:hAnsi="Arial Narrow" w:cs="Tahoma"/>
                <w:bCs/>
              </w:rPr>
              <w:t>45231300-8  Roboty budowlane w zakresie budowy wodociągów i rurociągów do odprowadzania ścieków</w:t>
            </w:r>
          </w:p>
        </w:tc>
      </w:tr>
      <w:tr w:rsidR="00C246B2" w:rsidRPr="00DF7BF6" w:rsidTr="002D2049">
        <w:trPr>
          <w:cantSplit/>
          <w:trHeight w:val="1126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8B2F34" w:rsidRDefault="00C246B2" w:rsidP="00C06A37">
            <w:pPr>
              <w:snapToGrid w:val="0"/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LOKALIZACJA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2636" w:rsidRPr="00D84BC7" w:rsidRDefault="00962636" w:rsidP="00962636">
            <w:pPr>
              <w:suppressAutoHyphens w:val="0"/>
              <w:jc w:val="center"/>
              <w:rPr>
                <w:rFonts w:ascii="Arial Narrow" w:hAnsi="Arial Narrow" w:cs="Arial"/>
                <w:lang w:eastAsia="en-US"/>
              </w:rPr>
            </w:pPr>
            <w:r w:rsidRPr="00D84BC7">
              <w:rPr>
                <w:rFonts w:ascii="Arial Narrow" w:hAnsi="Arial Narrow" w:cs="Arial"/>
                <w:i/>
                <w:u w:val="single"/>
                <w:lang w:eastAsia="en-US"/>
              </w:rPr>
              <w:t>Obręb ewidencyjny 26 – Nowe Trzepowo Gmina Stara Biała</w:t>
            </w:r>
            <w:r w:rsidRPr="00D84BC7">
              <w:rPr>
                <w:rFonts w:ascii="Arial Narrow" w:hAnsi="Arial Narrow" w:cs="Arial"/>
                <w:lang w:eastAsia="en-US"/>
              </w:rPr>
              <w:t>:</w:t>
            </w:r>
          </w:p>
          <w:p w:rsidR="00962636" w:rsidRDefault="00962636" w:rsidP="00962636">
            <w:pPr>
              <w:suppressAutoHyphens w:val="0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dz. nr</w:t>
            </w:r>
            <w:r w:rsidRPr="0000588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80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 108/2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108/3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,108/4,108/5), 123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123/1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,123/2,123/3), </w:t>
            </w:r>
            <w:r w:rsidRPr="00005880">
              <w:rPr>
                <w:rFonts w:ascii="Arial Narrow" w:hAnsi="Arial Narrow" w:cs="Arial"/>
                <w:sz w:val="22"/>
                <w:szCs w:val="22"/>
                <w:lang w:eastAsia="en-US"/>
              </w:rPr>
              <w:t>107/1, 108/1.</w:t>
            </w:r>
          </w:p>
          <w:p w:rsidR="00962636" w:rsidRPr="00A32AB0" w:rsidRDefault="00962636" w:rsidP="00962636">
            <w:pPr>
              <w:suppressAutoHyphens w:val="0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</w:p>
          <w:p w:rsidR="00962636" w:rsidRPr="00D84BC7" w:rsidRDefault="00962636" w:rsidP="00962636">
            <w:pPr>
              <w:snapToGrid w:val="0"/>
              <w:jc w:val="center"/>
              <w:rPr>
                <w:rFonts w:ascii="Arial Narrow" w:hAnsi="Arial Narrow" w:cs="Arial"/>
                <w:lang w:eastAsia="en-US"/>
              </w:rPr>
            </w:pPr>
            <w:r w:rsidRPr="00D84BC7">
              <w:rPr>
                <w:rFonts w:ascii="Arial Narrow" w:hAnsi="Arial Narrow" w:cs="Arial"/>
                <w:i/>
                <w:u w:val="single"/>
                <w:lang w:eastAsia="en-US"/>
              </w:rPr>
              <w:t>Obręb ewidencyjny 2 – Trzepowo Gmina Miasto Płock</w:t>
            </w:r>
            <w:r w:rsidRPr="00D84BC7">
              <w:rPr>
                <w:rFonts w:ascii="Arial Narrow" w:hAnsi="Arial Narrow" w:cs="Arial"/>
                <w:lang w:eastAsia="en-US"/>
              </w:rPr>
              <w:t>:</w:t>
            </w:r>
          </w:p>
          <w:p w:rsidR="00C246B2" w:rsidRPr="00A32AB0" w:rsidRDefault="00962636" w:rsidP="00962636">
            <w:pPr>
              <w:snapToGrid w:val="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dz. nr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21, 22, 24,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25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,25/2), 26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26/1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,26/2), 27/3, 28, 29, 30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30</w:t>
            </w:r>
            <w:r w:rsidRPr="0058240D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,30/2,30/3), 65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65/1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,65/2,65/3), 68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68/1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,68/2,68/3), 69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69/1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,69/2), 70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70/1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,70/2), 71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71/1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,71/2), 72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72/1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,72/2,72/3), 73/1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73/3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,73/4), 74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,74/2), 75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,75/2), 76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76/1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,76/2), 77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77/1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,77/2), 78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78/1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,78/2), 79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79/1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,79/2), 80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80/1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,80/2), 81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81/1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,81/2), 84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84/1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,84/2), 120,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151,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152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152/1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,152/2), 153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153/1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,153/2), 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154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159,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161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161/1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,161/2), 162 (162/1,</w:t>
            </w:r>
            <w:r w:rsidRPr="007858E7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162/2</w:t>
            </w:r>
            <w:r w:rsidRPr="007858E7">
              <w:rPr>
                <w:rFonts w:ascii="Arial Narrow" w:hAnsi="Arial Narrow" w:cs="Arial"/>
                <w:sz w:val="22"/>
                <w:szCs w:val="22"/>
                <w:lang w:eastAsia="en-US"/>
              </w:rPr>
              <w:t>,162/3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162/4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,</w:t>
            </w:r>
            <w:r w:rsidRPr="00570602">
              <w:rPr>
                <w:rFonts w:ascii="Arial Narrow" w:hAnsi="Arial Narrow" w:cs="Arial"/>
                <w:sz w:val="22"/>
                <w:szCs w:val="22"/>
                <w:lang w:eastAsia="en-US"/>
              </w:rPr>
              <w:t>162/5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), 163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163/1,163/2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,163/3,163/4), 164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,164/2,164/3),165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,165/2,165/3), 166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166/1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,166/2,166/3), 167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167/1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,167/2,167/3), 169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169/1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,169/2,169/3), </w:t>
            </w:r>
            <w:r w:rsidRPr="00F63C19">
              <w:rPr>
                <w:rFonts w:ascii="Arial Narrow" w:hAnsi="Arial Narrow" w:cs="Arial"/>
                <w:sz w:val="22"/>
                <w:szCs w:val="22"/>
                <w:lang w:eastAsia="en-US"/>
              </w:rPr>
              <w:t>170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 171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171/1,171/2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,171/3), 184, 185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185/1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,185/2),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191, 192,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193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193/1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,193/2), 194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,194/2,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194/3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,194/4), 195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,195/2,195/3)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202/11, 203 (</w:t>
            </w:r>
            <w:r w:rsidRPr="002B47C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203/1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203/2), 205/1 (</w:t>
            </w:r>
            <w:r w:rsidRPr="002B47C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205/3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205/4), 206(</w:t>
            </w:r>
            <w:r w:rsidRPr="00F63C19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206/1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206/2), 207 (</w:t>
            </w:r>
            <w:r w:rsidRPr="002B47C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207/1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207/2, 207/3), 208 (</w:t>
            </w:r>
            <w:r w:rsidRPr="00D9089A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208/1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208/2, 208/3).</w:t>
            </w:r>
          </w:p>
        </w:tc>
      </w:tr>
      <w:tr w:rsidR="00C246B2" w:rsidRPr="00DF7BF6" w:rsidTr="002D2049">
        <w:trPr>
          <w:cantSplit/>
          <w:trHeight w:val="923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8B2F34" w:rsidRDefault="00C246B2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INWESTOR</w:t>
            </w:r>
          </w:p>
        </w:tc>
        <w:tc>
          <w:tcPr>
            <w:tcW w:w="6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6A48" w:rsidRDefault="007B6A48" w:rsidP="007B6A48">
            <w:pPr>
              <w:pStyle w:val="Nagwektabeli"/>
              <w:suppressLineNumbers w:val="0"/>
              <w:snapToGrid w:val="0"/>
              <w:rPr>
                <w:rFonts w:ascii="Arial Narrow" w:hAnsi="Arial Narrow"/>
                <w:b w:val="0"/>
                <w:iCs/>
              </w:rPr>
            </w:pPr>
            <w:r>
              <w:rPr>
                <w:rFonts w:ascii="Arial Narrow" w:hAnsi="Arial Narrow"/>
                <w:b w:val="0"/>
                <w:iCs/>
              </w:rPr>
              <w:t>Prezydent Miasta Płocka</w:t>
            </w:r>
          </w:p>
          <w:p w:rsidR="007B6A48" w:rsidRPr="00303475" w:rsidRDefault="007B6A48" w:rsidP="007B6A48">
            <w:pPr>
              <w:pStyle w:val="Nagwektabeli"/>
              <w:suppressLineNumbers w:val="0"/>
              <w:snapToGrid w:val="0"/>
              <w:rPr>
                <w:rFonts w:ascii="Arial Narrow" w:hAnsi="Arial Narrow"/>
                <w:b w:val="0"/>
                <w:iCs/>
              </w:rPr>
            </w:pPr>
            <w:r w:rsidRPr="00303475">
              <w:rPr>
                <w:rFonts w:ascii="Arial Narrow" w:hAnsi="Arial Narrow"/>
                <w:b w:val="0"/>
                <w:iCs/>
              </w:rPr>
              <w:t xml:space="preserve">ul. </w:t>
            </w:r>
            <w:r>
              <w:rPr>
                <w:rFonts w:ascii="Arial Narrow" w:hAnsi="Arial Narrow"/>
                <w:b w:val="0"/>
                <w:iCs/>
              </w:rPr>
              <w:t>Stary Rynek 1</w:t>
            </w:r>
          </w:p>
          <w:p w:rsidR="00C246B2" w:rsidRPr="00303475" w:rsidRDefault="007B6A48" w:rsidP="007B6A48">
            <w:pPr>
              <w:pStyle w:val="Nagwektabeli"/>
              <w:suppressLineNumbers w:val="0"/>
              <w:snapToGrid w:val="0"/>
              <w:rPr>
                <w:rFonts w:ascii="Arial Narrow" w:hAnsi="Arial Narrow"/>
                <w:b w:val="0"/>
                <w:iCs/>
              </w:rPr>
            </w:pPr>
            <w:r w:rsidRPr="00303475">
              <w:rPr>
                <w:rFonts w:ascii="Arial Narrow" w:hAnsi="Arial Narrow"/>
                <w:b w:val="0"/>
              </w:rPr>
              <w:t>09-400 Płock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DF7BF6" w:rsidRDefault="00B7770D" w:rsidP="00901B22">
            <w:pPr>
              <w:jc w:val="center"/>
              <w:rPr>
                <w:rFonts w:ascii="Arial Narrow" w:hAnsi="Arial Narrow" w:cs="Tahoma"/>
                <w:bCs/>
              </w:rPr>
            </w:pPr>
            <w:r>
              <w:rPr>
                <w:rFonts w:ascii="Arial Narrow" w:hAnsi="Arial Narrow" w:cs="Tahoma"/>
                <w:bCs/>
                <w:noProof/>
                <w:lang w:eastAsia="pl-PL"/>
              </w:rPr>
              <w:drawing>
                <wp:inline distT="0" distB="0" distL="0" distR="0">
                  <wp:extent cx="429260" cy="580390"/>
                  <wp:effectExtent l="19050" t="0" r="8890" b="0"/>
                  <wp:docPr id="1" name="Obraz 1" descr="herb płoc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 płoc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580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2049" w:rsidRPr="00DF7BF6" w:rsidTr="002D2049">
        <w:trPr>
          <w:cantSplit/>
          <w:trHeight w:val="420"/>
          <w:jc w:val="center"/>
        </w:trPr>
        <w:tc>
          <w:tcPr>
            <w:tcW w:w="163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D2049" w:rsidRPr="00DF7BF6" w:rsidRDefault="002D2049" w:rsidP="00FF185B">
            <w:pPr>
              <w:snapToGrid w:val="0"/>
              <w:ind w:right="-69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i/>
                <w:sz w:val="20"/>
                <w:szCs w:val="20"/>
              </w:rPr>
              <w:t>Funkcja</w:t>
            </w:r>
          </w:p>
        </w:tc>
        <w:tc>
          <w:tcPr>
            <w:tcW w:w="459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DF7BF6" w:rsidRDefault="002D2049" w:rsidP="00FF185B">
            <w:pPr>
              <w:snapToGrid w:val="0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i/>
                <w:sz w:val="20"/>
                <w:szCs w:val="20"/>
              </w:rPr>
              <w:t>Imię i nazwisko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9" w:rsidRPr="00DF7BF6" w:rsidRDefault="002D2049" w:rsidP="00FF185B">
            <w:pPr>
              <w:snapToGrid w:val="0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sz w:val="20"/>
                <w:szCs w:val="20"/>
              </w:rPr>
              <w:t>Data</w:t>
            </w:r>
          </w:p>
        </w:tc>
        <w:tc>
          <w:tcPr>
            <w:tcW w:w="19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2049" w:rsidRPr="00DF7BF6" w:rsidRDefault="002D2049" w:rsidP="00FF185B">
            <w:pPr>
              <w:snapToGrid w:val="0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i/>
                <w:sz w:val="20"/>
                <w:szCs w:val="20"/>
              </w:rPr>
              <w:t>Podpis</w:t>
            </w:r>
          </w:p>
        </w:tc>
      </w:tr>
      <w:tr w:rsidR="002D2049" w:rsidRPr="00DF7BF6" w:rsidTr="00BE0FDB">
        <w:trPr>
          <w:cantSplit/>
          <w:trHeight w:val="549"/>
          <w:jc w:val="center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B0471A" w:rsidRDefault="002D2049" w:rsidP="001B7952">
            <w:pPr>
              <w:snapToGrid w:val="0"/>
              <w:ind w:right="-69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Opracował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9B7321" w:rsidRDefault="002D2049" w:rsidP="00A04E27">
            <w:pPr>
              <w:snapToGrid w:val="0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</w:rPr>
              <w:t>Stanisław Sobieralski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9" w:rsidRPr="004B2514" w:rsidRDefault="002D2049" w:rsidP="00A04E27">
            <w:pPr>
              <w:snapToGrid w:val="0"/>
              <w:jc w:val="right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14-07</w:t>
            </w:r>
            <w:r w:rsidRPr="004B2514">
              <w:rPr>
                <w:rFonts w:ascii="Arial Narrow" w:hAnsi="Arial Narrow" w:cs="Tahoma"/>
                <w:sz w:val="20"/>
                <w:szCs w:val="20"/>
              </w:rPr>
              <w:t>-2017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DF7BF6" w:rsidRDefault="002D2049" w:rsidP="00A04E27">
            <w:pPr>
              <w:snapToGri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:rsidR="00FE7C69" w:rsidRDefault="00FE7C69" w:rsidP="00563363">
      <w:pPr>
        <w:jc w:val="both"/>
        <w:rPr>
          <w:rFonts w:ascii="Arial Narrow" w:hAnsi="Arial Narrow" w:cs="Tahom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079"/>
        <w:gridCol w:w="2467"/>
        <w:gridCol w:w="2542"/>
      </w:tblGrid>
      <w:tr w:rsidR="002D2049" w:rsidRPr="002D2049" w:rsidTr="00BE0FDB">
        <w:trPr>
          <w:trHeight w:val="463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snapToGrid w:val="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ind w:firstLine="708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D2049" w:rsidRPr="002D2049" w:rsidTr="002D2049">
        <w:trPr>
          <w:trHeight w:val="17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snapToGrid w:val="0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D9311E" w:rsidRDefault="00D9311E" w:rsidP="00563363">
      <w:pPr>
        <w:jc w:val="both"/>
        <w:rPr>
          <w:rFonts w:ascii="Arial Narrow" w:hAnsi="Arial Narrow" w:cs="Tahoma"/>
        </w:rPr>
      </w:pPr>
    </w:p>
    <w:p w:rsidR="00D9311E" w:rsidRDefault="00D9311E" w:rsidP="00563363">
      <w:pPr>
        <w:jc w:val="both"/>
        <w:rPr>
          <w:rFonts w:ascii="Arial Narrow" w:hAnsi="Arial Narrow" w:cs="Tahoma"/>
        </w:rPr>
      </w:pPr>
    </w:p>
    <w:p w:rsidR="0094430B" w:rsidRDefault="0094430B" w:rsidP="00335633">
      <w:pPr>
        <w:spacing w:line="360" w:lineRule="auto"/>
        <w:jc w:val="center"/>
        <w:rPr>
          <w:rFonts w:ascii="Arial Narrow" w:hAnsi="Arial Narrow"/>
          <w:b/>
          <w:bCs/>
        </w:rPr>
      </w:pPr>
    </w:p>
    <w:p w:rsidR="0094430B" w:rsidRDefault="0094430B" w:rsidP="00335633">
      <w:pPr>
        <w:spacing w:line="360" w:lineRule="auto"/>
        <w:jc w:val="center"/>
        <w:rPr>
          <w:rFonts w:ascii="Arial Narrow" w:hAnsi="Arial Narrow"/>
          <w:b/>
          <w:bCs/>
        </w:rPr>
      </w:pPr>
    </w:p>
    <w:p w:rsidR="0094430B" w:rsidRDefault="0094430B" w:rsidP="00335633">
      <w:pPr>
        <w:spacing w:line="360" w:lineRule="auto"/>
        <w:jc w:val="center"/>
        <w:rPr>
          <w:rFonts w:ascii="Arial Narrow" w:hAnsi="Arial Narrow"/>
          <w:b/>
          <w:bCs/>
        </w:rPr>
      </w:pPr>
    </w:p>
    <w:p w:rsidR="00D9311E" w:rsidRPr="00335633" w:rsidRDefault="005D7938" w:rsidP="00335633">
      <w:pPr>
        <w:spacing w:line="360" w:lineRule="auto"/>
        <w:jc w:val="center"/>
        <w:rPr>
          <w:rFonts w:ascii="Arial Narrow" w:hAnsi="Arial Narrow"/>
          <w:b/>
          <w:bCs/>
        </w:rPr>
      </w:pPr>
      <w:r w:rsidRPr="00DF7BF6">
        <w:rPr>
          <w:rFonts w:ascii="Arial Narrow" w:hAnsi="Arial Narrow"/>
          <w:b/>
          <w:bCs/>
        </w:rPr>
        <w:t>Włocławek</w:t>
      </w:r>
      <w:r w:rsidR="00644A17" w:rsidRPr="00DF7BF6">
        <w:rPr>
          <w:rFonts w:ascii="Arial Narrow" w:hAnsi="Arial Narrow"/>
          <w:b/>
          <w:bCs/>
        </w:rPr>
        <w:t xml:space="preserve">, </w:t>
      </w:r>
      <w:r w:rsidR="007B6A48">
        <w:rPr>
          <w:rFonts w:ascii="Arial Narrow" w:hAnsi="Arial Narrow"/>
          <w:b/>
          <w:bCs/>
        </w:rPr>
        <w:t xml:space="preserve">14 lipiec </w:t>
      </w:r>
      <w:r w:rsidR="006C0D60">
        <w:rPr>
          <w:rFonts w:ascii="Arial Narrow" w:hAnsi="Arial Narrow"/>
          <w:b/>
          <w:bCs/>
        </w:rPr>
        <w:t>2017</w:t>
      </w:r>
      <w:r w:rsidR="004A60E4">
        <w:rPr>
          <w:rFonts w:ascii="Arial Narrow" w:hAnsi="Arial Narrow"/>
          <w:b/>
          <w:bCs/>
        </w:rPr>
        <w:t xml:space="preserve"> rok</w:t>
      </w:r>
    </w:p>
    <w:sectPr w:rsidR="00D9311E" w:rsidRPr="00335633" w:rsidSect="00F51883">
      <w:footerReference w:type="default" r:id="rId11"/>
      <w:footnotePr>
        <w:pos w:val="beneathText"/>
      </w:footnotePr>
      <w:pgSz w:w="11905" w:h="16837"/>
      <w:pgMar w:top="426" w:right="1132" w:bottom="851" w:left="1418" w:header="142" w:footer="4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FDB" w:rsidRDefault="00BE0FDB">
      <w:r>
        <w:separator/>
      </w:r>
    </w:p>
  </w:endnote>
  <w:endnote w:type="continuationSeparator" w:id="0">
    <w:p w:rsidR="00BE0FDB" w:rsidRDefault="00BE0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FDB" w:rsidRPr="00CC7EF8" w:rsidRDefault="00BE0FDB" w:rsidP="00A04312">
    <w:pPr>
      <w:pStyle w:val="Stopka"/>
      <w:rPr>
        <w:sz w:val="16"/>
        <w:szCs w:val="16"/>
      </w:rPr>
    </w:pPr>
    <w:r w:rsidRPr="00CC7EF8">
      <w:rPr>
        <w:rFonts w:ascii="Arial Narrow" w:hAnsi="Arial Narrow" w:cs="Tahoma"/>
        <w:bCs/>
        <w:sz w:val="16"/>
        <w:szCs w:val="16"/>
      </w:rPr>
      <w:t xml:space="preserve">Budowa Nowej Przemysłowej na odcinku od węzła „Trzepowo” obwodnicy północno – zachodniej miasta Płocka do drogi powiatowej nr 5205W – </w:t>
    </w:r>
    <w:r w:rsidRPr="00CC7EF8">
      <w:rPr>
        <w:rFonts w:ascii="Arial Narrow" w:hAnsi="Arial Narrow" w:cs="Tahoma"/>
        <w:bCs/>
        <w:color w:val="FF0000"/>
        <w:sz w:val="16"/>
        <w:szCs w:val="16"/>
      </w:rPr>
      <w:t>ETAP 1</w:t>
    </w:r>
    <w:r w:rsidR="00FF3132">
      <w:rPr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.2pt;margin-top:17.55pt;width:503.2pt;height:16.1pt;z-index:251657728;mso-wrap-distance-left:0;mso-wrap-distance-right:0;mso-position-horizontal-relative:text;mso-position-vertical-relative:text" stroked="f">
          <v:fill opacity="0" color2="black"/>
          <v:textbox style="mso-next-textbox:#_x0000_s2051" inset="0,0,0,0">
            <w:txbxContent>
              <w:p w:rsidR="00BE0FDB" w:rsidRPr="00A97C99" w:rsidRDefault="00BE0FDB" w:rsidP="00A006E8">
                <w:pPr>
                  <w:pStyle w:val="Stopka"/>
                  <w:tabs>
                    <w:tab w:val="clear" w:pos="9072"/>
                    <w:tab w:val="right" w:pos="9639"/>
                  </w:tabs>
                  <w:ind w:right="360"/>
                  <w:rPr>
                    <w:rStyle w:val="Numerstrony"/>
                    <w:rFonts w:ascii="Arial Narrow" w:hAnsi="Arial Narrow"/>
                    <w:color w:val="999999"/>
                    <w:sz w:val="16"/>
                    <w:szCs w:val="16"/>
                  </w:rPr>
                </w:pPr>
                <w:r w:rsidRPr="00BE5BA7"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>MBZ Andler, Tomczak sp. j. ul. Maślana 8</w:t>
                </w:r>
                <w:r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 xml:space="preserve">/10, 87-800 Włocławek tel./fax </w:t>
                </w:r>
                <w:r w:rsidRPr="00BE5BA7"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>54 4136000 email biuro@mbz.com.pl</w:t>
                </w:r>
                <w:r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ab/>
                  <w:t xml:space="preserve">                 </w:t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t xml:space="preserve">- </w:t>
                </w:r>
                <w:r w:rsidR="00FF3132"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fldChar w:fldCharType="begin"/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instrText xml:space="preserve"> PAGE </w:instrText>
                </w:r>
                <w:r w:rsidR="00FF3132"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fldChar w:fldCharType="separate"/>
                </w:r>
                <w:r>
                  <w:rPr>
                    <w:rStyle w:val="Numerstrony"/>
                    <w:rFonts w:ascii="Arial Narrow" w:hAnsi="Arial Narrow"/>
                    <w:noProof/>
                    <w:sz w:val="16"/>
                    <w:szCs w:val="16"/>
                  </w:rPr>
                  <w:t>2</w:t>
                </w:r>
                <w:r w:rsidR="00FF3132"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fldChar w:fldCharType="end"/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t xml:space="preserve"> -</w:t>
                </w:r>
                <w:r w:rsidRPr="00A97C99">
                  <w:rPr>
                    <w:rStyle w:val="Numerstrony"/>
                    <w:rFonts w:ascii="Arial Narrow" w:hAnsi="Arial Narrow"/>
                    <w:color w:val="999999"/>
                    <w:sz w:val="16"/>
                    <w:szCs w:val="16"/>
                  </w:rPr>
                  <w:t xml:space="preserve">   </w:t>
                </w:r>
              </w:p>
              <w:p w:rsidR="00BE0FDB" w:rsidRPr="00BE5BA7" w:rsidRDefault="00BE0FDB" w:rsidP="00A97C99">
                <w:pPr>
                  <w:pStyle w:val="Stopka"/>
                  <w:ind w:right="360"/>
                  <w:rPr>
                    <w:rFonts w:ascii="Arial Narrow" w:hAnsi="Arial Narrow"/>
                    <w:color w:val="999999"/>
                    <w:sz w:val="16"/>
                    <w:szCs w:val="16"/>
                  </w:rPr>
                </w:pP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FDB" w:rsidRDefault="00BE0FDB">
      <w:r>
        <w:separator/>
      </w:r>
    </w:p>
  </w:footnote>
  <w:footnote w:type="continuationSeparator" w:id="0">
    <w:p w:rsidR="00BE0FDB" w:rsidRDefault="00BE0F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ED74FAC0"/>
    <w:lvl w:ilvl="0">
      <w:start w:val="1"/>
      <w:numFmt w:val="decim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1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15"/>
    <w:lvl w:ilvl="0">
      <w:start w:val="1"/>
      <w:numFmt w:val="decimal"/>
      <w:lvlText w:val=" %1."/>
      <w:lvlJc w:val="left"/>
      <w:pPr>
        <w:tabs>
          <w:tab w:val="num" w:pos="720"/>
        </w:tabs>
      </w:pPr>
    </w:lvl>
    <w:lvl w:ilvl="1">
      <w:start w:val="1"/>
      <w:numFmt w:val="lowerLetter"/>
      <w:lvlText w:val=" %2)"/>
      <w:lvlJc w:val="left"/>
      <w:pPr>
        <w:tabs>
          <w:tab w:val="num" w:pos="1080"/>
        </w:tabs>
      </w:p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415001F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>
      <w:start w:val="1"/>
      <w:numFmt w:val="decimal"/>
      <w:lvlText w:val="%1.%2."/>
      <w:lvlJc w:val="left"/>
      <w:pPr>
        <w:tabs>
          <w:tab w:val="num" w:pos="1164"/>
        </w:tabs>
        <w:ind w:left="1164" w:hanging="432"/>
      </w:p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596" w:hanging="504"/>
      </w:pPr>
    </w:lvl>
    <w:lvl w:ilvl="3">
      <w:start w:val="1"/>
      <w:numFmt w:val="decimal"/>
      <w:lvlText w:val="%1.%2.%3.%4."/>
      <w:lvlJc w:val="left"/>
      <w:pPr>
        <w:tabs>
          <w:tab w:val="num" w:pos="2172"/>
        </w:tabs>
        <w:ind w:left="2100" w:hanging="648"/>
      </w:pPr>
    </w:lvl>
    <w:lvl w:ilvl="4">
      <w:start w:val="1"/>
      <w:numFmt w:val="decimal"/>
      <w:lvlText w:val="%1.%2.%3.%4.%5."/>
      <w:lvlJc w:val="left"/>
      <w:pPr>
        <w:tabs>
          <w:tab w:val="num" w:pos="2892"/>
        </w:tabs>
        <w:ind w:left="2604" w:hanging="792"/>
      </w:pPr>
    </w:lvl>
    <w:lvl w:ilvl="5">
      <w:start w:val="1"/>
      <w:numFmt w:val="decimal"/>
      <w:lvlText w:val="%1.%2.%3.%4.%5.%6."/>
      <w:lvlJc w:val="left"/>
      <w:pPr>
        <w:tabs>
          <w:tab w:val="num" w:pos="3252"/>
        </w:tabs>
        <w:ind w:left="310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72"/>
        </w:tabs>
        <w:ind w:left="361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32"/>
        </w:tabs>
        <w:ind w:left="411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52"/>
        </w:tabs>
        <w:ind w:left="4692" w:hanging="144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</w:lvl>
  </w:abstractNum>
  <w:abstractNum w:abstractNumId="12">
    <w:nsid w:val="01694B50"/>
    <w:multiLevelType w:val="hybridMultilevel"/>
    <w:tmpl w:val="10A0237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8902BC"/>
    <w:multiLevelType w:val="hybridMultilevel"/>
    <w:tmpl w:val="365CCC2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7E879FC"/>
    <w:multiLevelType w:val="multilevel"/>
    <w:tmpl w:val="F54ACDEC"/>
    <w:lvl w:ilvl="0">
      <w:start w:val="1"/>
      <w:numFmt w:val="bullet"/>
      <w:lvlText w:val=""/>
      <w:lvlJc w:val="left"/>
      <w:pPr>
        <w:tabs>
          <w:tab w:val="num" w:pos="2057"/>
        </w:tabs>
        <w:ind w:left="205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•"/>
      <w:lvlJc w:val="left"/>
      <w:rPr>
        <w:rFonts w:hint="default"/>
        <w:color w:val="auto"/>
      </w:rPr>
    </w:lvl>
    <w:lvl w:ilvl="2">
      <w:start w:val="1"/>
      <w:numFmt w:val="bullet"/>
      <w:lvlText w:val=""/>
      <w:lvlJc w:val="left"/>
      <w:pPr>
        <w:tabs>
          <w:tab w:val="num" w:pos="3342"/>
        </w:tabs>
        <w:ind w:left="3342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062"/>
        </w:tabs>
        <w:ind w:left="3990" w:hanging="648"/>
      </w:p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494" w:hanging="792"/>
      </w:pPr>
    </w:lvl>
    <w:lvl w:ilvl="5">
      <w:start w:val="1"/>
      <w:numFmt w:val="decimal"/>
      <w:lvlText w:val="%1.%2.%3.%4.%5.%6."/>
      <w:lvlJc w:val="left"/>
      <w:pPr>
        <w:tabs>
          <w:tab w:val="num" w:pos="5142"/>
        </w:tabs>
        <w:ind w:left="499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50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222"/>
        </w:tabs>
        <w:ind w:left="60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942"/>
        </w:tabs>
        <w:ind w:left="6582" w:hanging="1440"/>
      </w:pPr>
    </w:lvl>
  </w:abstractNum>
  <w:abstractNum w:abstractNumId="15">
    <w:nsid w:val="0DD73174"/>
    <w:multiLevelType w:val="multilevel"/>
    <w:tmpl w:val="B1E0955E"/>
    <w:lvl w:ilvl="0">
      <w:start w:val="1"/>
      <w:numFmt w:val="decim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2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1E52683F"/>
    <w:multiLevelType w:val="hybridMultilevel"/>
    <w:tmpl w:val="F72AB238"/>
    <w:lvl w:ilvl="0" w:tplc="A8D6A0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590C2C"/>
    <w:multiLevelType w:val="multilevel"/>
    <w:tmpl w:val="3066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 %2)"/>
      <w:lvlJc w:val="left"/>
      <w:pPr>
        <w:tabs>
          <w:tab w:val="num" w:pos="1440"/>
        </w:tabs>
      </w:pPr>
    </w:lvl>
    <w:lvl w:ilvl="2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 w:cs="StarSymbol"/>
        <w:sz w:val="18"/>
        <w:szCs w:val="18"/>
      </w:rPr>
    </w:lvl>
  </w:abstractNum>
  <w:abstractNum w:abstractNumId="18">
    <w:nsid w:val="231176DE"/>
    <w:multiLevelType w:val="hybridMultilevel"/>
    <w:tmpl w:val="7C4620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7454A3"/>
    <w:multiLevelType w:val="multilevel"/>
    <w:tmpl w:val="8C0AEE52"/>
    <w:lvl w:ilvl="0">
      <w:start w:val="1"/>
      <w:numFmt w:val="bullet"/>
      <w:lvlText w:val=""/>
      <w:lvlJc w:val="left"/>
      <w:pPr>
        <w:tabs>
          <w:tab w:val="num" w:pos="2057"/>
        </w:tabs>
        <w:ind w:left="2057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054"/>
        </w:tabs>
        <w:ind w:left="3054" w:hanging="432"/>
      </w:pPr>
    </w:lvl>
    <w:lvl w:ilvl="2">
      <w:start w:val="1"/>
      <w:numFmt w:val="decimal"/>
      <w:lvlText w:val="%1.%2.%3."/>
      <w:lvlJc w:val="left"/>
      <w:pPr>
        <w:tabs>
          <w:tab w:val="num" w:pos="3702"/>
        </w:tabs>
        <w:ind w:left="3486" w:hanging="504"/>
      </w:pPr>
    </w:lvl>
    <w:lvl w:ilvl="3">
      <w:start w:val="1"/>
      <w:numFmt w:val="decimal"/>
      <w:lvlText w:val="%1.%2.%3.%4."/>
      <w:lvlJc w:val="left"/>
      <w:pPr>
        <w:tabs>
          <w:tab w:val="num" w:pos="4062"/>
        </w:tabs>
        <w:ind w:left="3990" w:hanging="648"/>
      </w:p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494" w:hanging="792"/>
      </w:pPr>
    </w:lvl>
    <w:lvl w:ilvl="5">
      <w:start w:val="1"/>
      <w:numFmt w:val="decimal"/>
      <w:lvlText w:val="%1.%2.%3.%4.%5.%6."/>
      <w:lvlJc w:val="left"/>
      <w:pPr>
        <w:tabs>
          <w:tab w:val="num" w:pos="5142"/>
        </w:tabs>
        <w:ind w:left="499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50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222"/>
        </w:tabs>
        <w:ind w:left="60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942"/>
        </w:tabs>
        <w:ind w:left="6582" w:hanging="1440"/>
      </w:pPr>
    </w:lvl>
  </w:abstractNum>
  <w:abstractNum w:abstractNumId="20">
    <w:nsid w:val="264D0014"/>
    <w:multiLevelType w:val="multilevel"/>
    <w:tmpl w:val="62DAA53C"/>
    <w:lvl w:ilvl="0">
      <w:start w:val="1"/>
      <w:numFmt w:val="bullet"/>
      <w:lvlText w:val=""/>
      <w:lvlJc w:val="left"/>
      <w:pPr>
        <w:tabs>
          <w:tab w:val="num" w:pos="2057"/>
        </w:tabs>
        <w:ind w:left="205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•"/>
      <w:lvlJc w:val="left"/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702"/>
        </w:tabs>
        <w:ind w:left="3486" w:hanging="504"/>
      </w:pPr>
    </w:lvl>
    <w:lvl w:ilvl="3">
      <w:start w:val="1"/>
      <w:numFmt w:val="decimal"/>
      <w:lvlText w:val="%1.%2.%3.%4."/>
      <w:lvlJc w:val="left"/>
      <w:pPr>
        <w:tabs>
          <w:tab w:val="num" w:pos="4062"/>
        </w:tabs>
        <w:ind w:left="3990" w:hanging="648"/>
      </w:p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494" w:hanging="792"/>
      </w:pPr>
    </w:lvl>
    <w:lvl w:ilvl="5">
      <w:start w:val="1"/>
      <w:numFmt w:val="decimal"/>
      <w:lvlText w:val="%1.%2.%3.%4.%5.%6."/>
      <w:lvlJc w:val="left"/>
      <w:pPr>
        <w:tabs>
          <w:tab w:val="num" w:pos="5142"/>
        </w:tabs>
        <w:ind w:left="499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50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222"/>
        </w:tabs>
        <w:ind w:left="60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942"/>
        </w:tabs>
        <w:ind w:left="6582" w:hanging="1440"/>
      </w:pPr>
    </w:lvl>
  </w:abstractNum>
  <w:abstractNum w:abstractNumId="21">
    <w:nsid w:val="29ED12E7"/>
    <w:multiLevelType w:val="hybridMultilevel"/>
    <w:tmpl w:val="BFFCA7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D17798"/>
    <w:multiLevelType w:val="hybridMultilevel"/>
    <w:tmpl w:val="22F0C7BC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A63129"/>
    <w:multiLevelType w:val="hybridMultilevel"/>
    <w:tmpl w:val="4E32390E"/>
    <w:lvl w:ilvl="0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4">
    <w:nsid w:val="331D2225"/>
    <w:multiLevelType w:val="multilevel"/>
    <w:tmpl w:val="3A3ECF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25">
    <w:nsid w:val="342E1098"/>
    <w:multiLevelType w:val="multilevel"/>
    <w:tmpl w:val="1E225A0E"/>
    <w:lvl w:ilvl="0">
      <w:start w:val="1"/>
      <w:numFmt w:val="ordin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39D97363"/>
    <w:multiLevelType w:val="hybridMultilevel"/>
    <w:tmpl w:val="CF9659CC"/>
    <w:lvl w:ilvl="0" w:tplc="04150005">
      <w:start w:val="1"/>
      <w:numFmt w:val="bullet"/>
      <w:lvlText w:val=""/>
      <w:lvlJc w:val="left"/>
      <w:pPr>
        <w:ind w:left="15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3D4C578D"/>
    <w:multiLevelType w:val="multilevel"/>
    <w:tmpl w:val="00000002"/>
    <w:lvl w:ilvl="0">
      <w:start w:val="1"/>
      <w:numFmt w:val="decimal"/>
      <w:lvlText w:val=" %1 "/>
      <w:lvlJc w:val="left"/>
      <w:pPr>
        <w:tabs>
          <w:tab w:val="num" w:pos="0"/>
        </w:tabs>
      </w:pPr>
    </w:lvl>
    <w:lvl w:ilvl="1">
      <w:start w:val="1"/>
      <w:numFmt w:val="decimal"/>
      <w:lvlText w:val=" %1.%2 "/>
      <w:lvlJc w:val="left"/>
      <w:pPr>
        <w:tabs>
          <w:tab w:val="num" w:pos="142"/>
        </w:tabs>
      </w:pPr>
    </w:lvl>
    <w:lvl w:ilvl="2">
      <w:start w:val="1"/>
      <w:numFmt w:val="decimal"/>
      <w:lvlText w:val=" %1.%2.%3 "/>
      <w:lvlJc w:val="left"/>
      <w:pPr>
        <w:tabs>
          <w:tab w:val="num" w:pos="0"/>
        </w:tabs>
      </w:pPr>
    </w:lvl>
    <w:lvl w:ilvl="3">
      <w:start w:val="1"/>
      <w:numFmt w:val="decimal"/>
      <w:lvlText w:val=" %1.%2.%3.%4 "/>
      <w:lvlJc w:val="left"/>
      <w:pPr>
        <w:tabs>
          <w:tab w:val="num" w:pos="0"/>
        </w:tabs>
      </w:pPr>
    </w:lvl>
    <w:lvl w:ilvl="4">
      <w:start w:val="1"/>
      <w:numFmt w:val="decimal"/>
      <w:lvlText w:val=" %1.%2.%3.%4.%5 "/>
      <w:lvlJc w:val="left"/>
      <w:pPr>
        <w:tabs>
          <w:tab w:val="num" w:pos="0"/>
        </w:tabs>
      </w:pPr>
    </w:lvl>
    <w:lvl w:ilvl="5">
      <w:start w:val="1"/>
      <w:numFmt w:val="decimal"/>
      <w:lvlText w:val=" %1.%2.%3.%4.%5.%6 "/>
      <w:lvlJc w:val="left"/>
      <w:pPr>
        <w:tabs>
          <w:tab w:val="num" w:pos="0"/>
        </w:tabs>
      </w:pPr>
    </w:lvl>
    <w:lvl w:ilvl="6">
      <w:start w:val="1"/>
      <w:numFmt w:val="decimal"/>
      <w:lvlText w:val=" %1.%2.%3.%4.%5.%6.%7 "/>
      <w:lvlJc w:val="left"/>
      <w:pPr>
        <w:tabs>
          <w:tab w:val="num" w:pos="0"/>
        </w:tabs>
      </w:p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</w:p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</w:pPr>
    </w:lvl>
  </w:abstractNum>
  <w:abstractNum w:abstractNumId="28">
    <w:nsid w:val="415114E6"/>
    <w:multiLevelType w:val="hybridMultilevel"/>
    <w:tmpl w:val="DA58FF10"/>
    <w:lvl w:ilvl="0" w:tplc="A8D6A0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48316C"/>
    <w:multiLevelType w:val="multilevel"/>
    <w:tmpl w:val="53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 %1.%2 "/>
      <w:lvlJc w:val="left"/>
      <w:pPr>
        <w:tabs>
          <w:tab w:val="num" w:pos="360"/>
        </w:tabs>
      </w:pPr>
    </w:lvl>
    <w:lvl w:ilvl="2">
      <w:start w:val="1"/>
      <w:numFmt w:val="decimal"/>
      <w:lvlText w:val=" %1.%2.%3 "/>
      <w:lvlJc w:val="left"/>
      <w:pPr>
        <w:tabs>
          <w:tab w:val="num" w:pos="360"/>
        </w:tabs>
      </w:pPr>
    </w:lvl>
    <w:lvl w:ilvl="3">
      <w:start w:val="1"/>
      <w:numFmt w:val="decimal"/>
      <w:lvlText w:val=" %1.%2.%3.%4 "/>
      <w:lvlJc w:val="left"/>
      <w:pPr>
        <w:tabs>
          <w:tab w:val="num" w:pos="360"/>
        </w:tabs>
      </w:pPr>
    </w:lvl>
    <w:lvl w:ilvl="4">
      <w:start w:val="1"/>
      <w:numFmt w:val="decimal"/>
      <w:lvlText w:val=" %1.%2.%3.%4.%5 "/>
      <w:lvlJc w:val="left"/>
      <w:pPr>
        <w:tabs>
          <w:tab w:val="num" w:pos="360"/>
        </w:tabs>
      </w:pPr>
    </w:lvl>
    <w:lvl w:ilvl="5">
      <w:start w:val="1"/>
      <w:numFmt w:val="decimal"/>
      <w:lvlText w:val=" %1.%2.%3.%4.%5.%6 "/>
      <w:lvlJc w:val="left"/>
      <w:pPr>
        <w:tabs>
          <w:tab w:val="num" w:pos="360"/>
        </w:tabs>
      </w:pPr>
    </w:lvl>
    <w:lvl w:ilvl="6">
      <w:start w:val="1"/>
      <w:numFmt w:val="decimal"/>
      <w:lvlText w:val=" %1.%2.%3.%4.%5.%6.%7 "/>
      <w:lvlJc w:val="left"/>
      <w:pPr>
        <w:tabs>
          <w:tab w:val="num" w:pos="360"/>
        </w:tabs>
      </w:p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</w:p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</w:pPr>
    </w:lvl>
  </w:abstractNum>
  <w:abstractNum w:abstractNumId="30">
    <w:nsid w:val="4D3F1F11"/>
    <w:multiLevelType w:val="multilevel"/>
    <w:tmpl w:val="E7DEC522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31">
    <w:nsid w:val="4F152AA8"/>
    <w:multiLevelType w:val="multilevel"/>
    <w:tmpl w:val="56C0834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32">
    <w:nsid w:val="535E07C9"/>
    <w:multiLevelType w:val="hybridMultilevel"/>
    <w:tmpl w:val="92100E38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54B97695"/>
    <w:multiLevelType w:val="hybridMultilevel"/>
    <w:tmpl w:val="E38AC9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570586"/>
    <w:multiLevelType w:val="multilevel"/>
    <w:tmpl w:val="1E16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 %2)"/>
      <w:lvlJc w:val="left"/>
      <w:pPr>
        <w:tabs>
          <w:tab w:val="num" w:pos="1440"/>
        </w:tabs>
      </w:pPr>
    </w:lvl>
    <w:lvl w:ilvl="2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 w:cs="StarSymbol"/>
        <w:sz w:val="18"/>
        <w:szCs w:val="18"/>
      </w:rPr>
    </w:lvl>
  </w:abstractNum>
  <w:abstractNum w:abstractNumId="35">
    <w:nsid w:val="5B32579C"/>
    <w:multiLevelType w:val="hybridMultilevel"/>
    <w:tmpl w:val="9740D6E0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5B8D08DE"/>
    <w:multiLevelType w:val="multilevel"/>
    <w:tmpl w:val="AF108D92"/>
    <w:lvl w:ilvl="0">
      <w:start w:val="1"/>
      <w:numFmt w:val="decim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>
    <w:nsid w:val="5C8E00D3"/>
    <w:multiLevelType w:val="multilevel"/>
    <w:tmpl w:val="A1E44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708"/>
      </w:p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708"/>
      </w:p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</w:lvl>
  </w:abstractNum>
  <w:abstractNum w:abstractNumId="38">
    <w:nsid w:val="5F476738"/>
    <w:multiLevelType w:val="hybridMultilevel"/>
    <w:tmpl w:val="D35E6FC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5F700AEF"/>
    <w:multiLevelType w:val="multilevel"/>
    <w:tmpl w:val="2C56365C"/>
    <w:lvl w:ilvl="0">
      <w:start w:val="1"/>
      <w:numFmt w:val="decimal"/>
      <w:pStyle w:val="Podpunk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punkt2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pStyle w:val="Podpunkt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3B55B57"/>
    <w:multiLevelType w:val="hybridMultilevel"/>
    <w:tmpl w:val="BB52B8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F84D43"/>
    <w:multiLevelType w:val="multilevel"/>
    <w:tmpl w:val="8E9EDC0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42">
    <w:nsid w:val="6EFA309A"/>
    <w:multiLevelType w:val="multilevel"/>
    <w:tmpl w:val="7FC88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 %2)"/>
      <w:lvlJc w:val="left"/>
      <w:pPr>
        <w:tabs>
          <w:tab w:val="num" w:pos="1440"/>
        </w:tabs>
      </w:pPr>
    </w:lvl>
    <w:lvl w:ilvl="2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 w:cs="StarSymbol"/>
        <w:sz w:val="18"/>
        <w:szCs w:val="18"/>
      </w:rPr>
    </w:lvl>
  </w:abstractNum>
  <w:abstractNum w:abstractNumId="43">
    <w:nsid w:val="72A273A2"/>
    <w:multiLevelType w:val="multilevel"/>
    <w:tmpl w:val="AF2A50E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44">
    <w:nsid w:val="737A5947"/>
    <w:multiLevelType w:val="hybridMultilevel"/>
    <w:tmpl w:val="9776274C"/>
    <w:lvl w:ilvl="0" w:tplc="0415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45">
    <w:nsid w:val="75B316F3"/>
    <w:multiLevelType w:val="multilevel"/>
    <w:tmpl w:val="1B1C576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46">
    <w:nsid w:val="78F9483D"/>
    <w:multiLevelType w:val="hybridMultilevel"/>
    <w:tmpl w:val="9E8E23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71776E"/>
    <w:multiLevelType w:val="hybridMultilevel"/>
    <w:tmpl w:val="033A001E"/>
    <w:lvl w:ilvl="0" w:tplc="A8D6A0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9"/>
  </w:num>
  <w:num w:numId="4">
    <w:abstractNumId w:val="3"/>
  </w:num>
  <w:num w:numId="5">
    <w:abstractNumId w:val="4"/>
  </w:num>
  <w:num w:numId="6">
    <w:abstractNumId w:val="17"/>
  </w:num>
  <w:num w:numId="7">
    <w:abstractNumId w:val="34"/>
  </w:num>
  <w:num w:numId="8">
    <w:abstractNumId w:val="42"/>
  </w:num>
  <w:num w:numId="9">
    <w:abstractNumId w:val="33"/>
  </w:num>
  <w:num w:numId="10">
    <w:abstractNumId w:val="18"/>
  </w:num>
  <w:num w:numId="11">
    <w:abstractNumId w:val="35"/>
  </w:num>
  <w:num w:numId="12">
    <w:abstractNumId w:val="44"/>
  </w:num>
  <w:num w:numId="13">
    <w:abstractNumId w:val="38"/>
  </w:num>
  <w:num w:numId="14">
    <w:abstractNumId w:val="32"/>
  </w:num>
  <w:num w:numId="15">
    <w:abstractNumId w:val="29"/>
  </w:num>
  <w:num w:numId="16">
    <w:abstractNumId w:val="45"/>
  </w:num>
  <w:num w:numId="17">
    <w:abstractNumId w:val="43"/>
  </w:num>
  <w:num w:numId="18">
    <w:abstractNumId w:val="23"/>
  </w:num>
  <w:num w:numId="19">
    <w:abstractNumId w:val="30"/>
  </w:num>
  <w:num w:numId="20">
    <w:abstractNumId w:val="24"/>
  </w:num>
  <w:num w:numId="21">
    <w:abstractNumId w:val="31"/>
  </w:num>
  <w:num w:numId="22">
    <w:abstractNumId w:val="41"/>
  </w:num>
  <w:num w:numId="23">
    <w:abstractNumId w:val="21"/>
  </w:num>
  <w:num w:numId="24">
    <w:abstractNumId w:val="40"/>
  </w:num>
  <w:num w:numId="25">
    <w:abstractNumId w:val="26"/>
  </w:num>
  <w:num w:numId="26">
    <w:abstractNumId w:val="25"/>
  </w:num>
  <w:num w:numId="27">
    <w:abstractNumId w:val="28"/>
  </w:num>
  <w:num w:numId="28">
    <w:abstractNumId w:val="16"/>
  </w:num>
  <w:num w:numId="29">
    <w:abstractNumId w:val="13"/>
  </w:num>
  <w:num w:numId="30">
    <w:abstractNumId w:val="19"/>
  </w:num>
  <w:num w:numId="31">
    <w:abstractNumId w:val="27"/>
  </w:num>
  <w:num w:numId="32">
    <w:abstractNumId w:val="36"/>
  </w:num>
  <w:num w:numId="33">
    <w:abstractNumId w:val="0"/>
  </w:num>
  <w:num w:numId="34">
    <w:abstractNumId w:val="20"/>
  </w:num>
  <w:num w:numId="35">
    <w:abstractNumId w:val="14"/>
  </w:num>
  <w:num w:numId="36">
    <w:abstractNumId w:val="46"/>
  </w:num>
  <w:num w:numId="37">
    <w:abstractNumId w:val="12"/>
  </w:num>
  <w:num w:numId="38">
    <w:abstractNumId w:val="47"/>
  </w:num>
  <w:num w:numId="39">
    <w:abstractNumId w:val="15"/>
  </w:num>
  <w:num w:numId="40">
    <w:abstractNumId w:val="37"/>
  </w:num>
  <w:num w:numId="41">
    <w:abstractNumId w:val="2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83BC4"/>
    <w:rsid w:val="000011BE"/>
    <w:rsid w:val="000016B5"/>
    <w:rsid w:val="00003D85"/>
    <w:rsid w:val="000078ED"/>
    <w:rsid w:val="00010C28"/>
    <w:rsid w:val="00011238"/>
    <w:rsid w:val="0001272B"/>
    <w:rsid w:val="00012818"/>
    <w:rsid w:val="0001386B"/>
    <w:rsid w:val="00015E67"/>
    <w:rsid w:val="000175E6"/>
    <w:rsid w:val="0002038B"/>
    <w:rsid w:val="00022702"/>
    <w:rsid w:val="00026404"/>
    <w:rsid w:val="00030CA7"/>
    <w:rsid w:val="000318BC"/>
    <w:rsid w:val="00032E6C"/>
    <w:rsid w:val="00037122"/>
    <w:rsid w:val="0003792C"/>
    <w:rsid w:val="00037B0B"/>
    <w:rsid w:val="000403F9"/>
    <w:rsid w:val="000404EE"/>
    <w:rsid w:val="00040961"/>
    <w:rsid w:val="00043F84"/>
    <w:rsid w:val="000449EB"/>
    <w:rsid w:val="000466A0"/>
    <w:rsid w:val="00050A5C"/>
    <w:rsid w:val="00052BA0"/>
    <w:rsid w:val="00053782"/>
    <w:rsid w:val="0005445A"/>
    <w:rsid w:val="000557E6"/>
    <w:rsid w:val="00055CE0"/>
    <w:rsid w:val="00055FC4"/>
    <w:rsid w:val="000566B6"/>
    <w:rsid w:val="00056870"/>
    <w:rsid w:val="00060ABC"/>
    <w:rsid w:val="00064490"/>
    <w:rsid w:val="00064F80"/>
    <w:rsid w:val="000656F5"/>
    <w:rsid w:val="000661CA"/>
    <w:rsid w:val="0007191E"/>
    <w:rsid w:val="00071A75"/>
    <w:rsid w:val="00072311"/>
    <w:rsid w:val="00072BDE"/>
    <w:rsid w:val="000759AE"/>
    <w:rsid w:val="00075C4A"/>
    <w:rsid w:val="00075EFE"/>
    <w:rsid w:val="00086522"/>
    <w:rsid w:val="00090311"/>
    <w:rsid w:val="00092721"/>
    <w:rsid w:val="00092C73"/>
    <w:rsid w:val="00096CA6"/>
    <w:rsid w:val="000976F5"/>
    <w:rsid w:val="0009791C"/>
    <w:rsid w:val="000A18ED"/>
    <w:rsid w:val="000A5CCE"/>
    <w:rsid w:val="000A7C9E"/>
    <w:rsid w:val="000B0441"/>
    <w:rsid w:val="000B1170"/>
    <w:rsid w:val="000B276B"/>
    <w:rsid w:val="000B3617"/>
    <w:rsid w:val="000B4E29"/>
    <w:rsid w:val="000C1342"/>
    <w:rsid w:val="000C142D"/>
    <w:rsid w:val="000C3551"/>
    <w:rsid w:val="000D13AF"/>
    <w:rsid w:val="000D15B7"/>
    <w:rsid w:val="000D2355"/>
    <w:rsid w:val="000D7F84"/>
    <w:rsid w:val="000E27F9"/>
    <w:rsid w:val="000E3D9F"/>
    <w:rsid w:val="000E4CE5"/>
    <w:rsid w:val="000E66DF"/>
    <w:rsid w:val="000F05E5"/>
    <w:rsid w:val="000F25F4"/>
    <w:rsid w:val="000F3697"/>
    <w:rsid w:val="000F3A21"/>
    <w:rsid w:val="000F4A0D"/>
    <w:rsid w:val="000F52FB"/>
    <w:rsid w:val="000F5ACB"/>
    <w:rsid w:val="000F62F8"/>
    <w:rsid w:val="00100BD3"/>
    <w:rsid w:val="00111106"/>
    <w:rsid w:val="00112FCC"/>
    <w:rsid w:val="00114565"/>
    <w:rsid w:val="0011754D"/>
    <w:rsid w:val="00117D67"/>
    <w:rsid w:val="00117DE8"/>
    <w:rsid w:val="00122CB3"/>
    <w:rsid w:val="00125E62"/>
    <w:rsid w:val="0012670E"/>
    <w:rsid w:val="00135005"/>
    <w:rsid w:val="00135DD7"/>
    <w:rsid w:val="00136C4F"/>
    <w:rsid w:val="0013745E"/>
    <w:rsid w:val="00144E47"/>
    <w:rsid w:val="00145BD7"/>
    <w:rsid w:val="00146FB5"/>
    <w:rsid w:val="001500D0"/>
    <w:rsid w:val="001523AA"/>
    <w:rsid w:val="00153993"/>
    <w:rsid w:val="00156595"/>
    <w:rsid w:val="001579DD"/>
    <w:rsid w:val="00160470"/>
    <w:rsid w:val="00160CC9"/>
    <w:rsid w:val="001618BC"/>
    <w:rsid w:val="0016197A"/>
    <w:rsid w:val="001630D0"/>
    <w:rsid w:val="00167CD9"/>
    <w:rsid w:val="00172746"/>
    <w:rsid w:val="001764BA"/>
    <w:rsid w:val="0017695A"/>
    <w:rsid w:val="001778F0"/>
    <w:rsid w:val="001808DC"/>
    <w:rsid w:val="00181140"/>
    <w:rsid w:val="00187353"/>
    <w:rsid w:val="0019070A"/>
    <w:rsid w:val="00191094"/>
    <w:rsid w:val="00191AAC"/>
    <w:rsid w:val="00192A3C"/>
    <w:rsid w:val="0019703A"/>
    <w:rsid w:val="001A1883"/>
    <w:rsid w:val="001A527B"/>
    <w:rsid w:val="001A7008"/>
    <w:rsid w:val="001B08C4"/>
    <w:rsid w:val="001B1DE3"/>
    <w:rsid w:val="001B21DD"/>
    <w:rsid w:val="001B26CF"/>
    <w:rsid w:val="001B6FD2"/>
    <w:rsid w:val="001B7952"/>
    <w:rsid w:val="001C0967"/>
    <w:rsid w:val="001C226D"/>
    <w:rsid w:val="001C32F0"/>
    <w:rsid w:val="001C55CE"/>
    <w:rsid w:val="001D5145"/>
    <w:rsid w:val="001D58C2"/>
    <w:rsid w:val="001D5E3A"/>
    <w:rsid w:val="001D6893"/>
    <w:rsid w:val="001D6F11"/>
    <w:rsid w:val="001D7CE9"/>
    <w:rsid w:val="001E1252"/>
    <w:rsid w:val="001E1EA2"/>
    <w:rsid w:val="001E2CAE"/>
    <w:rsid w:val="001E3488"/>
    <w:rsid w:val="001E4B60"/>
    <w:rsid w:val="001E4B9B"/>
    <w:rsid w:val="001E5B95"/>
    <w:rsid w:val="001E6251"/>
    <w:rsid w:val="001E64CE"/>
    <w:rsid w:val="001E6A6F"/>
    <w:rsid w:val="001E73FA"/>
    <w:rsid w:val="001E797E"/>
    <w:rsid w:val="001E7A03"/>
    <w:rsid w:val="001F0ACC"/>
    <w:rsid w:val="001F2E6B"/>
    <w:rsid w:val="001F469F"/>
    <w:rsid w:val="001F4ABB"/>
    <w:rsid w:val="001F5FF7"/>
    <w:rsid w:val="001F63E5"/>
    <w:rsid w:val="001F7BD6"/>
    <w:rsid w:val="00200F70"/>
    <w:rsid w:val="00202F1F"/>
    <w:rsid w:val="0020399D"/>
    <w:rsid w:val="00207033"/>
    <w:rsid w:val="00211298"/>
    <w:rsid w:val="0021153C"/>
    <w:rsid w:val="00211EF9"/>
    <w:rsid w:val="00216318"/>
    <w:rsid w:val="00216D0D"/>
    <w:rsid w:val="002175CF"/>
    <w:rsid w:val="0021780B"/>
    <w:rsid w:val="0022139A"/>
    <w:rsid w:val="00223D60"/>
    <w:rsid w:val="002243A7"/>
    <w:rsid w:val="002258B1"/>
    <w:rsid w:val="002266E3"/>
    <w:rsid w:val="00230798"/>
    <w:rsid w:val="00231962"/>
    <w:rsid w:val="00231D97"/>
    <w:rsid w:val="00234357"/>
    <w:rsid w:val="00234D71"/>
    <w:rsid w:val="0023711D"/>
    <w:rsid w:val="00240358"/>
    <w:rsid w:val="00241470"/>
    <w:rsid w:val="00243A78"/>
    <w:rsid w:val="00244F31"/>
    <w:rsid w:val="002456B8"/>
    <w:rsid w:val="00246B69"/>
    <w:rsid w:val="00246CE9"/>
    <w:rsid w:val="00250DCE"/>
    <w:rsid w:val="00251D22"/>
    <w:rsid w:val="00252C5B"/>
    <w:rsid w:val="002539EF"/>
    <w:rsid w:val="0025586E"/>
    <w:rsid w:val="00256E87"/>
    <w:rsid w:val="00257F6D"/>
    <w:rsid w:val="00262299"/>
    <w:rsid w:val="00262995"/>
    <w:rsid w:val="002640F7"/>
    <w:rsid w:val="00264725"/>
    <w:rsid w:val="00266643"/>
    <w:rsid w:val="00266A7F"/>
    <w:rsid w:val="00267B43"/>
    <w:rsid w:val="00280684"/>
    <w:rsid w:val="002825EF"/>
    <w:rsid w:val="0028285D"/>
    <w:rsid w:val="00283ACC"/>
    <w:rsid w:val="00283EAC"/>
    <w:rsid w:val="00287038"/>
    <w:rsid w:val="00293970"/>
    <w:rsid w:val="00297826"/>
    <w:rsid w:val="002A0FE6"/>
    <w:rsid w:val="002A3843"/>
    <w:rsid w:val="002B6FFA"/>
    <w:rsid w:val="002C2353"/>
    <w:rsid w:val="002C4531"/>
    <w:rsid w:val="002D2049"/>
    <w:rsid w:val="002D2863"/>
    <w:rsid w:val="002D4DE6"/>
    <w:rsid w:val="002D681F"/>
    <w:rsid w:val="002D6AA7"/>
    <w:rsid w:val="002D741D"/>
    <w:rsid w:val="002D7749"/>
    <w:rsid w:val="002E0D25"/>
    <w:rsid w:val="002E20B9"/>
    <w:rsid w:val="002E7B72"/>
    <w:rsid w:val="002F4D2D"/>
    <w:rsid w:val="002F591F"/>
    <w:rsid w:val="002F799F"/>
    <w:rsid w:val="00300C6A"/>
    <w:rsid w:val="00303475"/>
    <w:rsid w:val="00307686"/>
    <w:rsid w:val="00307CB2"/>
    <w:rsid w:val="00314E9D"/>
    <w:rsid w:val="00322139"/>
    <w:rsid w:val="003242EC"/>
    <w:rsid w:val="00324AD0"/>
    <w:rsid w:val="0033001D"/>
    <w:rsid w:val="0033059A"/>
    <w:rsid w:val="0033109F"/>
    <w:rsid w:val="003312E7"/>
    <w:rsid w:val="00333316"/>
    <w:rsid w:val="00333DC9"/>
    <w:rsid w:val="00335633"/>
    <w:rsid w:val="00336C7A"/>
    <w:rsid w:val="003370B0"/>
    <w:rsid w:val="00340B77"/>
    <w:rsid w:val="003417D0"/>
    <w:rsid w:val="003426D9"/>
    <w:rsid w:val="00342A07"/>
    <w:rsid w:val="00344AFB"/>
    <w:rsid w:val="00345D55"/>
    <w:rsid w:val="003501C2"/>
    <w:rsid w:val="00351F8B"/>
    <w:rsid w:val="00353A61"/>
    <w:rsid w:val="003552DF"/>
    <w:rsid w:val="00355EE4"/>
    <w:rsid w:val="00356039"/>
    <w:rsid w:val="00357A41"/>
    <w:rsid w:val="00360AAE"/>
    <w:rsid w:val="00363CB1"/>
    <w:rsid w:val="00364021"/>
    <w:rsid w:val="00364542"/>
    <w:rsid w:val="003658E9"/>
    <w:rsid w:val="00366876"/>
    <w:rsid w:val="00371AA4"/>
    <w:rsid w:val="00371EA8"/>
    <w:rsid w:val="0037386D"/>
    <w:rsid w:val="003774EA"/>
    <w:rsid w:val="00380B37"/>
    <w:rsid w:val="00385DF2"/>
    <w:rsid w:val="0038714B"/>
    <w:rsid w:val="003911B7"/>
    <w:rsid w:val="00393860"/>
    <w:rsid w:val="00395719"/>
    <w:rsid w:val="00396D49"/>
    <w:rsid w:val="003971B3"/>
    <w:rsid w:val="003B3F6C"/>
    <w:rsid w:val="003B47C6"/>
    <w:rsid w:val="003B4F1E"/>
    <w:rsid w:val="003C09DB"/>
    <w:rsid w:val="003C32AF"/>
    <w:rsid w:val="003C6044"/>
    <w:rsid w:val="003C7012"/>
    <w:rsid w:val="003C76AE"/>
    <w:rsid w:val="003D09FE"/>
    <w:rsid w:val="003D1BFA"/>
    <w:rsid w:val="003D30C6"/>
    <w:rsid w:val="003D41BC"/>
    <w:rsid w:val="003D4B8E"/>
    <w:rsid w:val="003D5655"/>
    <w:rsid w:val="003D7724"/>
    <w:rsid w:val="003D7900"/>
    <w:rsid w:val="003D7C45"/>
    <w:rsid w:val="003E4026"/>
    <w:rsid w:val="003E6907"/>
    <w:rsid w:val="003F186A"/>
    <w:rsid w:val="003F4207"/>
    <w:rsid w:val="003F4E04"/>
    <w:rsid w:val="003F51F1"/>
    <w:rsid w:val="003F51FF"/>
    <w:rsid w:val="003F5C1F"/>
    <w:rsid w:val="003F6581"/>
    <w:rsid w:val="004011B4"/>
    <w:rsid w:val="0040260D"/>
    <w:rsid w:val="00403F24"/>
    <w:rsid w:val="00406BE9"/>
    <w:rsid w:val="00407BB5"/>
    <w:rsid w:val="00407BBD"/>
    <w:rsid w:val="004100ED"/>
    <w:rsid w:val="004113FD"/>
    <w:rsid w:val="00411C2A"/>
    <w:rsid w:val="0041332F"/>
    <w:rsid w:val="004164D2"/>
    <w:rsid w:val="00420F1F"/>
    <w:rsid w:val="0042155D"/>
    <w:rsid w:val="0042163D"/>
    <w:rsid w:val="00423662"/>
    <w:rsid w:val="004258F5"/>
    <w:rsid w:val="004322ED"/>
    <w:rsid w:val="00433DD5"/>
    <w:rsid w:val="00436561"/>
    <w:rsid w:val="00437D5D"/>
    <w:rsid w:val="00440E05"/>
    <w:rsid w:val="00441C72"/>
    <w:rsid w:val="00445CE1"/>
    <w:rsid w:val="00445E84"/>
    <w:rsid w:val="004471AE"/>
    <w:rsid w:val="00450676"/>
    <w:rsid w:val="004555A1"/>
    <w:rsid w:val="004566A0"/>
    <w:rsid w:val="00456B45"/>
    <w:rsid w:val="0045715F"/>
    <w:rsid w:val="00457F25"/>
    <w:rsid w:val="00457FD1"/>
    <w:rsid w:val="0046299A"/>
    <w:rsid w:val="00462A2D"/>
    <w:rsid w:val="00462FA4"/>
    <w:rsid w:val="00463FA6"/>
    <w:rsid w:val="004678C0"/>
    <w:rsid w:val="0047132C"/>
    <w:rsid w:val="004732EF"/>
    <w:rsid w:val="00474E3F"/>
    <w:rsid w:val="004764CC"/>
    <w:rsid w:val="004767DB"/>
    <w:rsid w:val="004767F3"/>
    <w:rsid w:val="00482175"/>
    <w:rsid w:val="00482DA4"/>
    <w:rsid w:val="00484B13"/>
    <w:rsid w:val="00484DD2"/>
    <w:rsid w:val="004857EC"/>
    <w:rsid w:val="004873F6"/>
    <w:rsid w:val="00490854"/>
    <w:rsid w:val="00491892"/>
    <w:rsid w:val="004919D0"/>
    <w:rsid w:val="00492195"/>
    <w:rsid w:val="004952F6"/>
    <w:rsid w:val="00495DCC"/>
    <w:rsid w:val="004A1D47"/>
    <w:rsid w:val="004A22BD"/>
    <w:rsid w:val="004A256A"/>
    <w:rsid w:val="004A4015"/>
    <w:rsid w:val="004A5301"/>
    <w:rsid w:val="004A5A94"/>
    <w:rsid w:val="004A60E4"/>
    <w:rsid w:val="004A7966"/>
    <w:rsid w:val="004B0DBD"/>
    <w:rsid w:val="004B1369"/>
    <w:rsid w:val="004B1A6B"/>
    <w:rsid w:val="004B2514"/>
    <w:rsid w:val="004B3C18"/>
    <w:rsid w:val="004B425B"/>
    <w:rsid w:val="004B6178"/>
    <w:rsid w:val="004B65B0"/>
    <w:rsid w:val="004B7E01"/>
    <w:rsid w:val="004C385D"/>
    <w:rsid w:val="004D05DC"/>
    <w:rsid w:val="004D2262"/>
    <w:rsid w:val="004D3787"/>
    <w:rsid w:val="004D70FB"/>
    <w:rsid w:val="004D7A0F"/>
    <w:rsid w:val="004D7D71"/>
    <w:rsid w:val="004E3678"/>
    <w:rsid w:val="004E6828"/>
    <w:rsid w:val="004E6EC2"/>
    <w:rsid w:val="004F0600"/>
    <w:rsid w:val="004F475C"/>
    <w:rsid w:val="004F5674"/>
    <w:rsid w:val="004F57DF"/>
    <w:rsid w:val="004F5F81"/>
    <w:rsid w:val="005011F4"/>
    <w:rsid w:val="005029EC"/>
    <w:rsid w:val="00504A1D"/>
    <w:rsid w:val="00504B7B"/>
    <w:rsid w:val="00504D8B"/>
    <w:rsid w:val="00505415"/>
    <w:rsid w:val="00505744"/>
    <w:rsid w:val="0050723F"/>
    <w:rsid w:val="005078CF"/>
    <w:rsid w:val="00510E75"/>
    <w:rsid w:val="00512D0C"/>
    <w:rsid w:val="005152C4"/>
    <w:rsid w:val="005162B7"/>
    <w:rsid w:val="005213E7"/>
    <w:rsid w:val="00521924"/>
    <w:rsid w:val="00523510"/>
    <w:rsid w:val="00526E85"/>
    <w:rsid w:val="00527C0A"/>
    <w:rsid w:val="005300A2"/>
    <w:rsid w:val="00530AC7"/>
    <w:rsid w:val="005317F5"/>
    <w:rsid w:val="005318D6"/>
    <w:rsid w:val="00535AF4"/>
    <w:rsid w:val="00535C68"/>
    <w:rsid w:val="00535D23"/>
    <w:rsid w:val="00537576"/>
    <w:rsid w:val="00537843"/>
    <w:rsid w:val="005437BB"/>
    <w:rsid w:val="005472AA"/>
    <w:rsid w:val="00550F6E"/>
    <w:rsid w:val="0055248D"/>
    <w:rsid w:val="00552B54"/>
    <w:rsid w:val="00552D26"/>
    <w:rsid w:val="00553A5A"/>
    <w:rsid w:val="00555E87"/>
    <w:rsid w:val="00561988"/>
    <w:rsid w:val="00561D65"/>
    <w:rsid w:val="00563363"/>
    <w:rsid w:val="005674AB"/>
    <w:rsid w:val="005725BA"/>
    <w:rsid w:val="005737A9"/>
    <w:rsid w:val="005772CD"/>
    <w:rsid w:val="0058380D"/>
    <w:rsid w:val="00583EAA"/>
    <w:rsid w:val="005847EA"/>
    <w:rsid w:val="0058491B"/>
    <w:rsid w:val="005864F4"/>
    <w:rsid w:val="00587805"/>
    <w:rsid w:val="00587921"/>
    <w:rsid w:val="005A0ECF"/>
    <w:rsid w:val="005A3B9C"/>
    <w:rsid w:val="005A43F4"/>
    <w:rsid w:val="005A543E"/>
    <w:rsid w:val="005A6E57"/>
    <w:rsid w:val="005A7465"/>
    <w:rsid w:val="005B565E"/>
    <w:rsid w:val="005B691E"/>
    <w:rsid w:val="005B7239"/>
    <w:rsid w:val="005C1191"/>
    <w:rsid w:val="005C4BBF"/>
    <w:rsid w:val="005D0E6A"/>
    <w:rsid w:val="005D3F92"/>
    <w:rsid w:val="005D5D64"/>
    <w:rsid w:val="005D7938"/>
    <w:rsid w:val="005D7B3C"/>
    <w:rsid w:val="005E22CC"/>
    <w:rsid w:val="005E3F67"/>
    <w:rsid w:val="005E5297"/>
    <w:rsid w:val="005E52B5"/>
    <w:rsid w:val="005E6F5E"/>
    <w:rsid w:val="005E7A18"/>
    <w:rsid w:val="005F01AD"/>
    <w:rsid w:val="005F055C"/>
    <w:rsid w:val="005F0EF9"/>
    <w:rsid w:val="005F2A11"/>
    <w:rsid w:val="005F4BD8"/>
    <w:rsid w:val="005F4C5C"/>
    <w:rsid w:val="00600922"/>
    <w:rsid w:val="006016E0"/>
    <w:rsid w:val="0060202E"/>
    <w:rsid w:val="0060344F"/>
    <w:rsid w:val="006042AE"/>
    <w:rsid w:val="006046BA"/>
    <w:rsid w:val="00606603"/>
    <w:rsid w:val="00606696"/>
    <w:rsid w:val="006071ED"/>
    <w:rsid w:val="006113E5"/>
    <w:rsid w:val="00613209"/>
    <w:rsid w:val="00620F90"/>
    <w:rsid w:val="006223E8"/>
    <w:rsid w:val="00624490"/>
    <w:rsid w:val="00624A89"/>
    <w:rsid w:val="00624C10"/>
    <w:rsid w:val="0062685B"/>
    <w:rsid w:val="006276BB"/>
    <w:rsid w:val="00627E69"/>
    <w:rsid w:val="00630147"/>
    <w:rsid w:val="00631AE3"/>
    <w:rsid w:val="00632981"/>
    <w:rsid w:val="00635314"/>
    <w:rsid w:val="00640B68"/>
    <w:rsid w:val="0064147F"/>
    <w:rsid w:val="00644A17"/>
    <w:rsid w:val="00644DBF"/>
    <w:rsid w:val="00645333"/>
    <w:rsid w:val="00645FE1"/>
    <w:rsid w:val="0064681C"/>
    <w:rsid w:val="006473E3"/>
    <w:rsid w:val="0065028F"/>
    <w:rsid w:val="00650DC9"/>
    <w:rsid w:val="00651154"/>
    <w:rsid w:val="00652982"/>
    <w:rsid w:val="006532A8"/>
    <w:rsid w:val="00657870"/>
    <w:rsid w:val="0066247B"/>
    <w:rsid w:val="006628E8"/>
    <w:rsid w:val="00662E13"/>
    <w:rsid w:val="00662FD1"/>
    <w:rsid w:val="006646EE"/>
    <w:rsid w:val="00666604"/>
    <w:rsid w:val="00670115"/>
    <w:rsid w:val="00673D0B"/>
    <w:rsid w:val="00674F3E"/>
    <w:rsid w:val="00674FE7"/>
    <w:rsid w:val="0067518E"/>
    <w:rsid w:val="0067527A"/>
    <w:rsid w:val="0067632A"/>
    <w:rsid w:val="0067642B"/>
    <w:rsid w:val="006764D8"/>
    <w:rsid w:val="00680122"/>
    <w:rsid w:val="00681672"/>
    <w:rsid w:val="006816AD"/>
    <w:rsid w:val="00683CFA"/>
    <w:rsid w:val="00685597"/>
    <w:rsid w:val="0068615F"/>
    <w:rsid w:val="00686838"/>
    <w:rsid w:val="0069133E"/>
    <w:rsid w:val="00691E07"/>
    <w:rsid w:val="00691E44"/>
    <w:rsid w:val="00694C65"/>
    <w:rsid w:val="00695147"/>
    <w:rsid w:val="0069663C"/>
    <w:rsid w:val="006A2111"/>
    <w:rsid w:val="006A3A22"/>
    <w:rsid w:val="006A3F21"/>
    <w:rsid w:val="006A7B12"/>
    <w:rsid w:val="006A7BD4"/>
    <w:rsid w:val="006A7DAC"/>
    <w:rsid w:val="006B07DB"/>
    <w:rsid w:val="006B2388"/>
    <w:rsid w:val="006B320C"/>
    <w:rsid w:val="006B33B4"/>
    <w:rsid w:val="006B42BD"/>
    <w:rsid w:val="006B4D01"/>
    <w:rsid w:val="006B6C07"/>
    <w:rsid w:val="006C0D60"/>
    <w:rsid w:val="006C1B7A"/>
    <w:rsid w:val="006C30E0"/>
    <w:rsid w:val="006C4DA7"/>
    <w:rsid w:val="006C6043"/>
    <w:rsid w:val="006C7046"/>
    <w:rsid w:val="006C7D8A"/>
    <w:rsid w:val="006D558E"/>
    <w:rsid w:val="006D5822"/>
    <w:rsid w:val="006D5BFB"/>
    <w:rsid w:val="006D5F98"/>
    <w:rsid w:val="006D7951"/>
    <w:rsid w:val="006E5076"/>
    <w:rsid w:val="006E5993"/>
    <w:rsid w:val="006E6F92"/>
    <w:rsid w:val="006F0081"/>
    <w:rsid w:val="006F21E0"/>
    <w:rsid w:val="006F3039"/>
    <w:rsid w:val="006F42A0"/>
    <w:rsid w:val="006F4E02"/>
    <w:rsid w:val="006F526C"/>
    <w:rsid w:val="006F577E"/>
    <w:rsid w:val="006F6DD6"/>
    <w:rsid w:val="006F755F"/>
    <w:rsid w:val="007007CD"/>
    <w:rsid w:val="00700B69"/>
    <w:rsid w:val="00700BC1"/>
    <w:rsid w:val="0070301E"/>
    <w:rsid w:val="007065C8"/>
    <w:rsid w:val="0071264C"/>
    <w:rsid w:val="00713E2D"/>
    <w:rsid w:val="00715635"/>
    <w:rsid w:val="007176D6"/>
    <w:rsid w:val="00720EFA"/>
    <w:rsid w:val="00721EA0"/>
    <w:rsid w:val="007226D4"/>
    <w:rsid w:val="00722F5D"/>
    <w:rsid w:val="007270B7"/>
    <w:rsid w:val="00730768"/>
    <w:rsid w:val="00730DB1"/>
    <w:rsid w:val="0073219E"/>
    <w:rsid w:val="00733E3A"/>
    <w:rsid w:val="00735155"/>
    <w:rsid w:val="0073726D"/>
    <w:rsid w:val="00742357"/>
    <w:rsid w:val="00744D6F"/>
    <w:rsid w:val="007463A5"/>
    <w:rsid w:val="00746802"/>
    <w:rsid w:val="00755E18"/>
    <w:rsid w:val="007649D5"/>
    <w:rsid w:val="007649F0"/>
    <w:rsid w:val="007658A9"/>
    <w:rsid w:val="00770F3D"/>
    <w:rsid w:val="00774134"/>
    <w:rsid w:val="0077704C"/>
    <w:rsid w:val="007777B4"/>
    <w:rsid w:val="00781142"/>
    <w:rsid w:val="0078380E"/>
    <w:rsid w:val="0078519A"/>
    <w:rsid w:val="00787C53"/>
    <w:rsid w:val="00791578"/>
    <w:rsid w:val="007916F6"/>
    <w:rsid w:val="00795387"/>
    <w:rsid w:val="0079636B"/>
    <w:rsid w:val="00796B18"/>
    <w:rsid w:val="00797346"/>
    <w:rsid w:val="007A68B0"/>
    <w:rsid w:val="007B3C1C"/>
    <w:rsid w:val="007B3D11"/>
    <w:rsid w:val="007B6A48"/>
    <w:rsid w:val="007C01C7"/>
    <w:rsid w:val="007C020E"/>
    <w:rsid w:val="007C0C79"/>
    <w:rsid w:val="007C1D72"/>
    <w:rsid w:val="007C34DA"/>
    <w:rsid w:val="007C3714"/>
    <w:rsid w:val="007C3B45"/>
    <w:rsid w:val="007C41A1"/>
    <w:rsid w:val="007C49CC"/>
    <w:rsid w:val="007D3A3C"/>
    <w:rsid w:val="007D4AE1"/>
    <w:rsid w:val="007D4BB7"/>
    <w:rsid w:val="007D4BE2"/>
    <w:rsid w:val="007D540E"/>
    <w:rsid w:val="007D64B0"/>
    <w:rsid w:val="007D6B53"/>
    <w:rsid w:val="007D75F9"/>
    <w:rsid w:val="007D7CBE"/>
    <w:rsid w:val="007E1789"/>
    <w:rsid w:val="007E2A04"/>
    <w:rsid w:val="007E5C57"/>
    <w:rsid w:val="007E7DFF"/>
    <w:rsid w:val="007F0FED"/>
    <w:rsid w:val="007F4CC2"/>
    <w:rsid w:val="007F634D"/>
    <w:rsid w:val="00802BB4"/>
    <w:rsid w:val="00811D4B"/>
    <w:rsid w:val="00813A61"/>
    <w:rsid w:val="00814F08"/>
    <w:rsid w:val="008152F8"/>
    <w:rsid w:val="00815824"/>
    <w:rsid w:val="008179E0"/>
    <w:rsid w:val="00820FA2"/>
    <w:rsid w:val="00821FBB"/>
    <w:rsid w:val="00822170"/>
    <w:rsid w:val="00822C34"/>
    <w:rsid w:val="00822F05"/>
    <w:rsid w:val="0082548D"/>
    <w:rsid w:val="00826375"/>
    <w:rsid w:val="00827AFB"/>
    <w:rsid w:val="00831425"/>
    <w:rsid w:val="00831470"/>
    <w:rsid w:val="008334D0"/>
    <w:rsid w:val="00834584"/>
    <w:rsid w:val="0083482A"/>
    <w:rsid w:val="0083538E"/>
    <w:rsid w:val="00840315"/>
    <w:rsid w:val="00841D79"/>
    <w:rsid w:val="008430B8"/>
    <w:rsid w:val="00845DDC"/>
    <w:rsid w:val="00852C4A"/>
    <w:rsid w:val="008541AF"/>
    <w:rsid w:val="00860911"/>
    <w:rsid w:val="008616C6"/>
    <w:rsid w:val="00862371"/>
    <w:rsid w:val="00864800"/>
    <w:rsid w:val="00865F37"/>
    <w:rsid w:val="00866392"/>
    <w:rsid w:val="008666DF"/>
    <w:rsid w:val="008671C9"/>
    <w:rsid w:val="00867881"/>
    <w:rsid w:val="008740CE"/>
    <w:rsid w:val="00875264"/>
    <w:rsid w:val="00876DBE"/>
    <w:rsid w:val="008779D8"/>
    <w:rsid w:val="0088032A"/>
    <w:rsid w:val="008818C2"/>
    <w:rsid w:val="00882039"/>
    <w:rsid w:val="00882B62"/>
    <w:rsid w:val="00884BF2"/>
    <w:rsid w:val="00886CA7"/>
    <w:rsid w:val="008873B8"/>
    <w:rsid w:val="00887886"/>
    <w:rsid w:val="0089006B"/>
    <w:rsid w:val="008908F2"/>
    <w:rsid w:val="00893BC0"/>
    <w:rsid w:val="00895D39"/>
    <w:rsid w:val="008963B7"/>
    <w:rsid w:val="00896EF0"/>
    <w:rsid w:val="00897AF7"/>
    <w:rsid w:val="008A1A02"/>
    <w:rsid w:val="008A2A1F"/>
    <w:rsid w:val="008A304A"/>
    <w:rsid w:val="008A4D2A"/>
    <w:rsid w:val="008A5477"/>
    <w:rsid w:val="008A607F"/>
    <w:rsid w:val="008A6244"/>
    <w:rsid w:val="008A62DC"/>
    <w:rsid w:val="008A69A6"/>
    <w:rsid w:val="008A6FAD"/>
    <w:rsid w:val="008A76CF"/>
    <w:rsid w:val="008B1186"/>
    <w:rsid w:val="008B1231"/>
    <w:rsid w:val="008B262E"/>
    <w:rsid w:val="008B2F34"/>
    <w:rsid w:val="008B3249"/>
    <w:rsid w:val="008B5A9B"/>
    <w:rsid w:val="008B5FF6"/>
    <w:rsid w:val="008B7939"/>
    <w:rsid w:val="008C0C52"/>
    <w:rsid w:val="008C29FD"/>
    <w:rsid w:val="008C3DE0"/>
    <w:rsid w:val="008C452E"/>
    <w:rsid w:val="008C5063"/>
    <w:rsid w:val="008C55A7"/>
    <w:rsid w:val="008C595B"/>
    <w:rsid w:val="008C7195"/>
    <w:rsid w:val="008D1B37"/>
    <w:rsid w:val="008D2E22"/>
    <w:rsid w:val="008D3436"/>
    <w:rsid w:val="008D50A0"/>
    <w:rsid w:val="008D5DA8"/>
    <w:rsid w:val="008E0023"/>
    <w:rsid w:val="008E055D"/>
    <w:rsid w:val="008E08B6"/>
    <w:rsid w:val="008E2A4D"/>
    <w:rsid w:val="008E7132"/>
    <w:rsid w:val="008E74B3"/>
    <w:rsid w:val="008F1972"/>
    <w:rsid w:val="008F2411"/>
    <w:rsid w:val="008F4A44"/>
    <w:rsid w:val="008F525E"/>
    <w:rsid w:val="008F6C3D"/>
    <w:rsid w:val="00900DE2"/>
    <w:rsid w:val="00901B22"/>
    <w:rsid w:val="00902B05"/>
    <w:rsid w:val="00902B74"/>
    <w:rsid w:val="00902F45"/>
    <w:rsid w:val="00904272"/>
    <w:rsid w:val="00907E3A"/>
    <w:rsid w:val="0091069F"/>
    <w:rsid w:val="00913AEF"/>
    <w:rsid w:val="00916CA4"/>
    <w:rsid w:val="009233CD"/>
    <w:rsid w:val="009238C0"/>
    <w:rsid w:val="009257D5"/>
    <w:rsid w:val="00926885"/>
    <w:rsid w:val="00926A45"/>
    <w:rsid w:val="00934E1F"/>
    <w:rsid w:val="0093541D"/>
    <w:rsid w:val="009404AD"/>
    <w:rsid w:val="0094136A"/>
    <w:rsid w:val="009424FB"/>
    <w:rsid w:val="0094430B"/>
    <w:rsid w:val="00945700"/>
    <w:rsid w:val="009477FE"/>
    <w:rsid w:val="009512C4"/>
    <w:rsid w:val="00956B8B"/>
    <w:rsid w:val="0096047F"/>
    <w:rsid w:val="00961669"/>
    <w:rsid w:val="00961757"/>
    <w:rsid w:val="009617C6"/>
    <w:rsid w:val="00962636"/>
    <w:rsid w:val="009709FA"/>
    <w:rsid w:val="009734A5"/>
    <w:rsid w:val="009738CE"/>
    <w:rsid w:val="00974C2E"/>
    <w:rsid w:val="00975797"/>
    <w:rsid w:val="0097653B"/>
    <w:rsid w:val="00977420"/>
    <w:rsid w:val="00981991"/>
    <w:rsid w:val="009828FB"/>
    <w:rsid w:val="00987D8D"/>
    <w:rsid w:val="009906A7"/>
    <w:rsid w:val="00992EE7"/>
    <w:rsid w:val="009948C7"/>
    <w:rsid w:val="0099556A"/>
    <w:rsid w:val="0099631B"/>
    <w:rsid w:val="00997091"/>
    <w:rsid w:val="00997BC3"/>
    <w:rsid w:val="009A6C01"/>
    <w:rsid w:val="009B1612"/>
    <w:rsid w:val="009B1BEE"/>
    <w:rsid w:val="009B2574"/>
    <w:rsid w:val="009B7117"/>
    <w:rsid w:val="009B7E03"/>
    <w:rsid w:val="009C32CE"/>
    <w:rsid w:val="009C4DC0"/>
    <w:rsid w:val="009D074C"/>
    <w:rsid w:val="009D0C3E"/>
    <w:rsid w:val="009D1701"/>
    <w:rsid w:val="009D2158"/>
    <w:rsid w:val="009D3B8C"/>
    <w:rsid w:val="009D4514"/>
    <w:rsid w:val="009D5AA9"/>
    <w:rsid w:val="009D738F"/>
    <w:rsid w:val="009D7F7D"/>
    <w:rsid w:val="009E2EBC"/>
    <w:rsid w:val="009E437D"/>
    <w:rsid w:val="009E5039"/>
    <w:rsid w:val="009E5485"/>
    <w:rsid w:val="009F02DF"/>
    <w:rsid w:val="009F3FD8"/>
    <w:rsid w:val="009F561B"/>
    <w:rsid w:val="009F6292"/>
    <w:rsid w:val="009F65B2"/>
    <w:rsid w:val="00A006E8"/>
    <w:rsid w:val="00A0071A"/>
    <w:rsid w:val="00A01871"/>
    <w:rsid w:val="00A031C6"/>
    <w:rsid w:val="00A04312"/>
    <w:rsid w:val="00A0451D"/>
    <w:rsid w:val="00A04689"/>
    <w:rsid w:val="00A04E27"/>
    <w:rsid w:val="00A05AA6"/>
    <w:rsid w:val="00A07FD5"/>
    <w:rsid w:val="00A10DEC"/>
    <w:rsid w:val="00A12D0A"/>
    <w:rsid w:val="00A14D5F"/>
    <w:rsid w:val="00A166F9"/>
    <w:rsid w:val="00A17362"/>
    <w:rsid w:val="00A17694"/>
    <w:rsid w:val="00A211AE"/>
    <w:rsid w:val="00A22BD3"/>
    <w:rsid w:val="00A23C3F"/>
    <w:rsid w:val="00A243FF"/>
    <w:rsid w:val="00A2474E"/>
    <w:rsid w:val="00A25831"/>
    <w:rsid w:val="00A259E0"/>
    <w:rsid w:val="00A31846"/>
    <w:rsid w:val="00A32AB0"/>
    <w:rsid w:val="00A33D85"/>
    <w:rsid w:val="00A3492B"/>
    <w:rsid w:val="00A34B7B"/>
    <w:rsid w:val="00A34D96"/>
    <w:rsid w:val="00A34E1C"/>
    <w:rsid w:val="00A367DE"/>
    <w:rsid w:val="00A441BD"/>
    <w:rsid w:val="00A46346"/>
    <w:rsid w:val="00A47003"/>
    <w:rsid w:val="00A47B68"/>
    <w:rsid w:val="00A528CD"/>
    <w:rsid w:val="00A52C99"/>
    <w:rsid w:val="00A52ED5"/>
    <w:rsid w:val="00A5385E"/>
    <w:rsid w:val="00A55833"/>
    <w:rsid w:val="00A55FD5"/>
    <w:rsid w:val="00A57078"/>
    <w:rsid w:val="00A62130"/>
    <w:rsid w:val="00A64658"/>
    <w:rsid w:val="00A646BF"/>
    <w:rsid w:val="00A6716E"/>
    <w:rsid w:val="00A6767C"/>
    <w:rsid w:val="00A73BDF"/>
    <w:rsid w:val="00A76F4D"/>
    <w:rsid w:val="00A77C0D"/>
    <w:rsid w:val="00A82601"/>
    <w:rsid w:val="00A84789"/>
    <w:rsid w:val="00A87E9B"/>
    <w:rsid w:val="00A92768"/>
    <w:rsid w:val="00A944A3"/>
    <w:rsid w:val="00A97C99"/>
    <w:rsid w:val="00AA04F7"/>
    <w:rsid w:val="00AA0CA8"/>
    <w:rsid w:val="00AA3134"/>
    <w:rsid w:val="00AA6348"/>
    <w:rsid w:val="00AA68AB"/>
    <w:rsid w:val="00AA75F1"/>
    <w:rsid w:val="00AB0403"/>
    <w:rsid w:val="00AB1D37"/>
    <w:rsid w:val="00AB7858"/>
    <w:rsid w:val="00AC082A"/>
    <w:rsid w:val="00AC14BD"/>
    <w:rsid w:val="00AC5EF7"/>
    <w:rsid w:val="00AC6718"/>
    <w:rsid w:val="00AD1273"/>
    <w:rsid w:val="00AD1514"/>
    <w:rsid w:val="00AD1556"/>
    <w:rsid w:val="00AD5EE2"/>
    <w:rsid w:val="00AD7653"/>
    <w:rsid w:val="00AE6CB5"/>
    <w:rsid w:val="00AF3297"/>
    <w:rsid w:val="00AF34D4"/>
    <w:rsid w:val="00AF57E7"/>
    <w:rsid w:val="00AF7456"/>
    <w:rsid w:val="00B002FB"/>
    <w:rsid w:val="00B0471A"/>
    <w:rsid w:val="00B07098"/>
    <w:rsid w:val="00B105AB"/>
    <w:rsid w:val="00B11ACE"/>
    <w:rsid w:val="00B12D30"/>
    <w:rsid w:val="00B141B2"/>
    <w:rsid w:val="00B14C50"/>
    <w:rsid w:val="00B15FD8"/>
    <w:rsid w:val="00B16BEE"/>
    <w:rsid w:val="00B20FEB"/>
    <w:rsid w:val="00B2633B"/>
    <w:rsid w:val="00B32581"/>
    <w:rsid w:val="00B3667A"/>
    <w:rsid w:val="00B37EC1"/>
    <w:rsid w:val="00B41E56"/>
    <w:rsid w:val="00B42001"/>
    <w:rsid w:val="00B44E5C"/>
    <w:rsid w:val="00B53AEA"/>
    <w:rsid w:val="00B54910"/>
    <w:rsid w:val="00B54FE4"/>
    <w:rsid w:val="00B55CE2"/>
    <w:rsid w:val="00B57337"/>
    <w:rsid w:val="00B57E54"/>
    <w:rsid w:val="00B6004C"/>
    <w:rsid w:val="00B645E8"/>
    <w:rsid w:val="00B65B70"/>
    <w:rsid w:val="00B72ED6"/>
    <w:rsid w:val="00B754DA"/>
    <w:rsid w:val="00B7770D"/>
    <w:rsid w:val="00B8105E"/>
    <w:rsid w:val="00B85880"/>
    <w:rsid w:val="00B90558"/>
    <w:rsid w:val="00B92498"/>
    <w:rsid w:val="00B936E4"/>
    <w:rsid w:val="00B968B7"/>
    <w:rsid w:val="00B9708C"/>
    <w:rsid w:val="00B97F1A"/>
    <w:rsid w:val="00BA00CB"/>
    <w:rsid w:val="00BA231B"/>
    <w:rsid w:val="00BA6763"/>
    <w:rsid w:val="00BB4259"/>
    <w:rsid w:val="00BB473C"/>
    <w:rsid w:val="00BB57A6"/>
    <w:rsid w:val="00BB776B"/>
    <w:rsid w:val="00BC01A0"/>
    <w:rsid w:val="00BC0A53"/>
    <w:rsid w:val="00BC0BC0"/>
    <w:rsid w:val="00BC363E"/>
    <w:rsid w:val="00BC4D8C"/>
    <w:rsid w:val="00BD2371"/>
    <w:rsid w:val="00BD4DE3"/>
    <w:rsid w:val="00BD64F5"/>
    <w:rsid w:val="00BD6CE4"/>
    <w:rsid w:val="00BD7484"/>
    <w:rsid w:val="00BE0FDB"/>
    <w:rsid w:val="00BE1CAC"/>
    <w:rsid w:val="00BE2DB1"/>
    <w:rsid w:val="00BE3752"/>
    <w:rsid w:val="00BE5BA7"/>
    <w:rsid w:val="00BE5D17"/>
    <w:rsid w:val="00BE6FF1"/>
    <w:rsid w:val="00BE71D4"/>
    <w:rsid w:val="00BE7874"/>
    <w:rsid w:val="00BF1945"/>
    <w:rsid w:val="00BF25FF"/>
    <w:rsid w:val="00BF2621"/>
    <w:rsid w:val="00BF3757"/>
    <w:rsid w:val="00BF3EE8"/>
    <w:rsid w:val="00BF6424"/>
    <w:rsid w:val="00BF744F"/>
    <w:rsid w:val="00C02CD1"/>
    <w:rsid w:val="00C04C6D"/>
    <w:rsid w:val="00C054F7"/>
    <w:rsid w:val="00C06406"/>
    <w:rsid w:val="00C06A37"/>
    <w:rsid w:val="00C06C7C"/>
    <w:rsid w:val="00C0763C"/>
    <w:rsid w:val="00C076A3"/>
    <w:rsid w:val="00C109AC"/>
    <w:rsid w:val="00C11605"/>
    <w:rsid w:val="00C11CD6"/>
    <w:rsid w:val="00C129E7"/>
    <w:rsid w:val="00C13195"/>
    <w:rsid w:val="00C14511"/>
    <w:rsid w:val="00C15085"/>
    <w:rsid w:val="00C16408"/>
    <w:rsid w:val="00C246B2"/>
    <w:rsid w:val="00C279E2"/>
    <w:rsid w:val="00C3167E"/>
    <w:rsid w:val="00C33701"/>
    <w:rsid w:val="00C34960"/>
    <w:rsid w:val="00C355BF"/>
    <w:rsid w:val="00C36F34"/>
    <w:rsid w:val="00C40C63"/>
    <w:rsid w:val="00C41C9B"/>
    <w:rsid w:val="00C42EC7"/>
    <w:rsid w:val="00C459F3"/>
    <w:rsid w:val="00C46C5C"/>
    <w:rsid w:val="00C46EFA"/>
    <w:rsid w:val="00C50F67"/>
    <w:rsid w:val="00C52211"/>
    <w:rsid w:val="00C54F74"/>
    <w:rsid w:val="00C557F5"/>
    <w:rsid w:val="00C652F4"/>
    <w:rsid w:val="00C65BDA"/>
    <w:rsid w:val="00C66CA6"/>
    <w:rsid w:val="00C7126C"/>
    <w:rsid w:val="00C72509"/>
    <w:rsid w:val="00C72731"/>
    <w:rsid w:val="00C72D07"/>
    <w:rsid w:val="00C739AF"/>
    <w:rsid w:val="00C80C12"/>
    <w:rsid w:val="00C8131A"/>
    <w:rsid w:val="00C83904"/>
    <w:rsid w:val="00C9116A"/>
    <w:rsid w:val="00CA269A"/>
    <w:rsid w:val="00CA32F5"/>
    <w:rsid w:val="00CA342B"/>
    <w:rsid w:val="00CA7FF4"/>
    <w:rsid w:val="00CB2CD6"/>
    <w:rsid w:val="00CB3FE6"/>
    <w:rsid w:val="00CB68B8"/>
    <w:rsid w:val="00CB780F"/>
    <w:rsid w:val="00CB7A5D"/>
    <w:rsid w:val="00CB7E3E"/>
    <w:rsid w:val="00CC0434"/>
    <w:rsid w:val="00CC0FE0"/>
    <w:rsid w:val="00CC7EF8"/>
    <w:rsid w:val="00CD365F"/>
    <w:rsid w:val="00CD46ED"/>
    <w:rsid w:val="00CD61AF"/>
    <w:rsid w:val="00CD7506"/>
    <w:rsid w:val="00CE03E2"/>
    <w:rsid w:val="00CE16C7"/>
    <w:rsid w:val="00CE1B8B"/>
    <w:rsid w:val="00CE338A"/>
    <w:rsid w:val="00CE547B"/>
    <w:rsid w:val="00CE556C"/>
    <w:rsid w:val="00CE6B6D"/>
    <w:rsid w:val="00CE780C"/>
    <w:rsid w:val="00CF1286"/>
    <w:rsid w:val="00CF1D68"/>
    <w:rsid w:val="00CF3BEC"/>
    <w:rsid w:val="00D00637"/>
    <w:rsid w:val="00D01497"/>
    <w:rsid w:val="00D01CD2"/>
    <w:rsid w:val="00D0331A"/>
    <w:rsid w:val="00D0392D"/>
    <w:rsid w:val="00D050A4"/>
    <w:rsid w:val="00D06F72"/>
    <w:rsid w:val="00D0747B"/>
    <w:rsid w:val="00D0769C"/>
    <w:rsid w:val="00D07AB7"/>
    <w:rsid w:val="00D164D9"/>
    <w:rsid w:val="00D16525"/>
    <w:rsid w:val="00D16FEF"/>
    <w:rsid w:val="00D24206"/>
    <w:rsid w:val="00D243F2"/>
    <w:rsid w:val="00D2569F"/>
    <w:rsid w:val="00D30EBB"/>
    <w:rsid w:val="00D31235"/>
    <w:rsid w:val="00D32F03"/>
    <w:rsid w:val="00D33748"/>
    <w:rsid w:val="00D3772C"/>
    <w:rsid w:val="00D37CA0"/>
    <w:rsid w:val="00D406D0"/>
    <w:rsid w:val="00D4277A"/>
    <w:rsid w:val="00D439E7"/>
    <w:rsid w:val="00D453E2"/>
    <w:rsid w:val="00D45FD2"/>
    <w:rsid w:val="00D4752B"/>
    <w:rsid w:val="00D47576"/>
    <w:rsid w:val="00D52945"/>
    <w:rsid w:val="00D54419"/>
    <w:rsid w:val="00D5449D"/>
    <w:rsid w:val="00D54B43"/>
    <w:rsid w:val="00D578D1"/>
    <w:rsid w:val="00D608C2"/>
    <w:rsid w:val="00D6197E"/>
    <w:rsid w:val="00D61F97"/>
    <w:rsid w:val="00D65201"/>
    <w:rsid w:val="00D65D68"/>
    <w:rsid w:val="00D7058D"/>
    <w:rsid w:val="00D7067A"/>
    <w:rsid w:val="00D70F76"/>
    <w:rsid w:val="00D72A92"/>
    <w:rsid w:val="00D73852"/>
    <w:rsid w:val="00D740D4"/>
    <w:rsid w:val="00D76BC9"/>
    <w:rsid w:val="00D83BC4"/>
    <w:rsid w:val="00D84BC7"/>
    <w:rsid w:val="00D85070"/>
    <w:rsid w:val="00D85820"/>
    <w:rsid w:val="00D87EA5"/>
    <w:rsid w:val="00D90AA2"/>
    <w:rsid w:val="00D9311E"/>
    <w:rsid w:val="00DA002B"/>
    <w:rsid w:val="00DA0AF0"/>
    <w:rsid w:val="00DA46DB"/>
    <w:rsid w:val="00DA4717"/>
    <w:rsid w:val="00DA5497"/>
    <w:rsid w:val="00DB0298"/>
    <w:rsid w:val="00DB0BD8"/>
    <w:rsid w:val="00DB1F25"/>
    <w:rsid w:val="00DB4C01"/>
    <w:rsid w:val="00DB5D93"/>
    <w:rsid w:val="00DB659C"/>
    <w:rsid w:val="00DB698C"/>
    <w:rsid w:val="00DC20A0"/>
    <w:rsid w:val="00DC23D1"/>
    <w:rsid w:val="00DC265E"/>
    <w:rsid w:val="00DC3676"/>
    <w:rsid w:val="00DC3681"/>
    <w:rsid w:val="00DC3EB9"/>
    <w:rsid w:val="00DC4DD5"/>
    <w:rsid w:val="00DC5097"/>
    <w:rsid w:val="00DC53AF"/>
    <w:rsid w:val="00DC66DD"/>
    <w:rsid w:val="00DC6FCB"/>
    <w:rsid w:val="00DC7032"/>
    <w:rsid w:val="00DC77F4"/>
    <w:rsid w:val="00DD06B2"/>
    <w:rsid w:val="00DD0D63"/>
    <w:rsid w:val="00DD12F6"/>
    <w:rsid w:val="00DD4BE3"/>
    <w:rsid w:val="00DD4D4A"/>
    <w:rsid w:val="00DD6F5C"/>
    <w:rsid w:val="00DE3ACD"/>
    <w:rsid w:val="00DF10B9"/>
    <w:rsid w:val="00DF22A3"/>
    <w:rsid w:val="00DF30EF"/>
    <w:rsid w:val="00DF6A4E"/>
    <w:rsid w:val="00DF6BCC"/>
    <w:rsid w:val="00DF7BF6"/>
    <w:rsid w:val="00E01D5C"/>
    <w:rsid w:val="00E02E48"/>
    <w:rsid w:val="00E039BC"/>
    <w:rsid w:val="00E03AAD"/>
    <w:rsid w:val="00E043B6"/>
    <w:rsid w:val="00E06696"/>
    <w:rsid w:val="00E10999"/>
    <w:rsid w:val="00E11AFD"/>
    <w:rsid w:val="00E15C19"/>
    <w:rsid w:val="00E219F4"/>
    <w:rsid w:val="00E21B42"/>
    <w:rsid w:val="00E22293"/>
    <w:rsid w:val="00E225A4"/>
    <w:rsid w:val="00E24270"/>
    <w:rsid w:val="00E25B04"/>
    <w:rsid w:val="00E26CC1"/>
    <w:rsid w:val="00E32FD8"/>
    <w:rsid w:val="00E34222"/>
    <w:rsid w:val="00E353F5"/>
    <w:rsid w:val="00E35E7C"/>
    <w:rsid w:val="00E36D01"/>
    <w:rsid w:val="00E37DDB"/>
    <w:rsid w:val="00E410B5"/>
    <w:rsid w:val="00E42525"/>
    <w:rsid w:val="00E42BCA"/>
    <w:rsid w:val="00E430EB"/>
    <w:rsid w:val="00E43BDD"/>
    <w:rsid w:val="00E4453B"/>
    <w:rsid w:val="00E50419"/>
    <w:rsid w:val="00E51D57"/>
    <w:rsid w:val="00E52648"/>
    <w:rsid w:val="00E56FE4"/>
    <w:rsid w:val="00E63609"/>
    <w:rsid w:val="00E64F87"/>
    <w:rsid w:val="00E7123A"/>
    <w:rsid w:val="00E74B70"/>
    <w:rsid w:val="00E774DF"/>
    <w:rsid w:val="00E77606"/>
    <w:rsid w:val="00E8330F"/>
    <w:rsid w:val="00E8586C"/>
    <w:rsid w:val="00E86C5E"/>
    <w:rsid w:val="00E8710D"/>
    <w:rsid w:val="00E912A0"/>
    <w:rsid w:val="00E91B1D"/>
    <w:rsid w:val="00E91E1B"/>
    <w:rsid w:val="00E93472"/>
    <w:rsid w:val="00E95012"/>
    <w:rsid w:val="00E956C3"/>
    <w:rsid w:val="00EA4CAE"/>
    <w:rsid w:val="00EA4D8B"/>
    <w:rsid w:val="00EA7773"/>
    <w:rsid w:val="00EB1EA1"/>
    <w:rsid w:val="00EB25AB"/>
    <w:rsid w:val="00EB5792"/>
    <w:rsid w:val="00EB6BDC"/>
    <w:rsid w:val="00EB7889"/>
    <w:rsid w:val="00EC06E3"/>
    <w:rsid w:val="00EC264F"/>
    <w:rsid w:val="00EC2A08"/>
    <w:rsid w:val="00EC3968"/>
    <w:rsid w:val="00EC4ECB"/>
    <w:rsid w:val="00EC5141"/>
    <w:rsid w:val="00EC5E39"/>
    <w:rsid w:val="00EC7AD8"/>
    <w:rsid w:val="00ED0660"/>
    <w:rsid w:val="00ED3BE7"/>
    <w:rsid w:val="00ED3D13"/>
    <w:rsid w:val="00ED6B0B"/>
    <w:rsid w:val="00EE11F2"/>
    <w:rsid w:val="00EE1CC2"/>
    <w:rsid w:val="00EE4BBB"/>
    <w:rsid w:val="00EE4BF9"/>
    <w:rsid w:val="00EE595E"/>
    <w:rsid w:val="00EE6627"/>
    <w:rsid w:val="00EE7E70"/>
    <w:rsid w:val="00EF0A60"/>
    <w:rsid w:val="00EF22B4"/>
    <w:rsid w:val="00EF2A1B"/>
    <w:rsid w:val="00EF331D"/>
    <w:rsid w:val="00EF3F0A"/>
    <w:rsid w:val="00EF49DC"/>
    <w:rsid w:val="00EF6B98"/>
    <w:rsid w:val="00F001E8"/>
    <w:rsid w:val="00F04AA6"/>
    <w:rsid w:val="00F04E7E"/>
    <w:rsid w:val="00F126DD"/>
    <w:rsid w:val="00F155D1"/>
    <w:rsid w:val="00F17FEA"/>
    <w:rsid w:val="00F20730"/>
    <w:rsid w:val="00F2197E"/>
    <w:rsid w:val="00F22EFD"/>
    <w:rsid w:val="00F233B1"/>
    <w:rsid w:val="00F244B2"/>
    <w:rsid w:val="00F24A54"/>
    <w:rsid w:val="00F2527B"/>
    <w:rsid w:val="00F25934"/>
    <w:rsid w:val="00F25F0E"/>
    <w:rsid w:val="00F26387"/>
    <w:rsid w:val="00F27A4B"/>
    <w:rsid w:val="00F27F40"/>
    <w:rsid w:val="00F3006E"/>
    <w:rsid w:val="00F3193C"/>
    <w:rsid w:val="00F33E5D"/>
    <w:rsid w:val="00F40EF7"/>
    <w:rsid w:val="00F41A2B"/>
    <w:rsid w:val="00F41AD5"/>
    <w:rsid w:val="00F42465"/>
    <w:rsid w:val="00F4280D"/>
    <w:rsid w:val="00F444A7"/>
    <w:rsid w:val="00F4546F"/>
    <w:rsid w:val="00F4661B"/>
    <w:rsid w:val="00F47ACC"/>
    <w:rsid w:val="00F51883"/>
    <w:rsid w:val="00F51A33"/>
    <w:rsid w:val="00F5426D"/>
    <w:rsid w:val="00F56215"/>
    <w:rsid w:val="00F56B0E"/>
    <w:rsid w:val="00F56B59"/>
    <w:rsid w:val="00F622ED"/>
    <w:rsid w:val="00F62917"/>
    <w:rsid w:val="00F639AB"/>
    <w:rsid w:val="00F66EC8"/>
    <w:rsid w:val="00F7016D"/>
    <w:rsid w:val="00F70755"/>
    <w:rsid w:val="00F73FFE"/>
    <w:rsid w:val="00F7477C"/>
    <w:rsid w:val="00F74C9A"/>
    <w:rsid w:val="00F75D6E"/>
    <w:rsid w:val="00F764FE"/>
    <w:rsid w:val="00F80B10"/>
    <w:rsid w:val="00F8324E"/>
    <w:rsid w:val="00F832A5"/>
    <w:rsid w:val="00F83B49"/>
    <w:rsid w:val="00F85203"/>
    <w:rsid w:val="00F923F0"/>
    <w:rsid w:val="00F94973"/>
    <w:rsid w:val="00F9700C"/>
    <w:rsid w:val="00FA0203"/>
    <w:rsid w:val="00FA1715"/>
    <w:rsid w:val="00FA18DB"/>
    <w:rsid w:val="00FA196F"/>
    <w:rsid w:val="00FA1E45"/>
    <w:rsid w:val="00FA3AC2"/>
    <w:rsid w:val="00FA6D8D"/>
    <w:rsid w:val="00FA7C16"/>
    <w:rsid w:val="00FB1489"/>
    <w:rsid w:val="00FB1B49"/>
    <w:rsid w:val="00FB4B97"/>
    <w:rsid w:val="00FB65A1"/>
    <w:rsid w:val="00FB73CB"/>
    <w:rsid w:val="00FC17CA"/>
    <w:rsid w:val="00FC47E0"/>
    <w:rsid w:val="00FC6A4B"/>
    <w:rsid w:val="00FC7A59"/>
    <w:rsid w:val="00FC7DA8"/>
    <w:rsid w:val="00FD0223"/>
    <w:rsid w:val="00FD1CDD"/>
    <w:rsid w:val="00FD2863"/>
    <w:rsid w:val="00FD3A40"/>
    <w:rsid w:val="00FD3CC5"/>
    <w:rsid w:val="00FD3F70"/>
    <w:rsid w:val="00FD4042"/>
    <w:rsid w:val="00FD4156"/>
    <w:rsid w:val="00FD62FE"/>
    <w:rsid w:val="00FD64E4"/>
    <w:rsid w:val="00FD76BB"/>
    <w:rsid w:val="00FE0401"/>
    <w:rsid w:val="00FE0A6D"/>
    <w:rsid w:val="00FE13AC"/>
    <w:rsid w:val="00FE1D92"/>
    <w:rsid w:val="00FE7C69"/>
    <w:rsid w:val="00FF185B"/>
    <w:rsid w:val="00FF3132"/>
    <w:rsid w:val="00FF539B"/>
    <w:rsid w:val="00FF6C8B"/>
    <w:rsid w:val="00FF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F6B9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D6B53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7D6B53"/>
    <w:pPr>
      <w:keepNext/>
      <w:numPr>
        <w:ilvl w:val="1"/>
        <w:numId w:val="2"/>
      </w:numPr>
      <w:jc w:val="center"/>
      <w:outlineLvl w:val="1"/>
    </w:pPr>
    <w:rPr>
      <w:rFonts w:ascii="Courier New" w:hAnsi="Courier New" w:cs="Courier New"/>
      <w:b/>
      <w:bCs/>
      <w:sz w:val="28"/>
    </w:rPr>
  </w:style>
  <w:style w:type="paragraph" w:styleId="Nagwek3">
    <w:name w:val="heading 3"/>
    <w:basedOn w:val="Normalny"/>
    <w:next w:val="Normalny"/>
    <w:qFormat/>
    <w:rsid w:val="007D6B53"/>
    <w:pPr>
      <w:keepNext/>
      <w:numPr>
        <w:ilvl w:val="2"/>
        <w:numId w:val="2"/>
      </w:numPr>
      <w:jc w:val="center"/>
      <w:outlineLvl w:val="2"/>
    </w:pPr>
    <w:rPr>
      <w:rFonts w:ascii="Courier New" w:hAnsi="Courier New" w:cs="Courier New"/>
      <w:sz w:val="28"/>
    </w:rPr>
  </w:style>
  <w:style w:type="paragraph" w:styleId="Nagwek4">
    <w:name w:val="heading 4"/>
    <w:basedOn w:val="Normalny"/>
    <w:next w:val="Normalny"/>
    <w:qFormat/>
    <w:rsid w:val="007D6B53"/>
    <w:pPr>
      <w:keepNext/>
      <w:numPr>
        <w:ilvl w:val="3"/>
        <w:numId w:val="2"/>
      </w:numPr>
      <w:outlineLvl w:val="3"/>
    </w:pPr>
    <w:rPr>
      <w:rFonts w:ascii="Courier New" w:hAnsi="Courier New" w:cs="Courier New"/>
      <w:b/>
      <w:bCs/>
      <w:sz w:val="28"/>
    </w:rPr>
  </w:style>
  <w:style w:type="paragraph" w:styleId="Nagwek5">
    <w:name w:val="heading 5"/>
    <w:basedOn w:val="Normalny"/>
    <w:next w:val="Normalny"/>
    <w:qFormat/>
    <w:rsid w:val="007D6B53"/>
    <w:pPr>
      <w:keepNext/>
      <w:numPr>
        <w:ilvl w:val="4"/>
        <w:numId w:val="2"/>
      </w:numPr>
      <w:jc w:val="center"/>
      <w:outlineLvl w:val="4"/>
    </w:pPr>
    <w:rPr>
      <w:rFonts w:ascii="Courier New" w:hAnsi="Courier New" w:cs="Courier New"/>
      <w:b/>
      <w:bCs/>
    </w:rPr>
  </w:style>
  <w:style w:type="paragraph" w:styleId="Nagwek6">
    <w:name w:val="heading 6"/>
    <w:basedOn w:val="Normalny"/>
    <w:next w:val="Normalny"/>
    <w:qFormat/>
    <w:rsid w:val="007D6B53"/>
    <w:pPr>
      <w:keepNext/>
      <w:numPr>
        <w:ilvl w:val="5"/>
        <w:numId w:val="2"/>
      </w:numPr>
      <w:jc w:val="center"/>
      <w:outlineLvl w:val="5"/>
    </w:pPr>
    <w:rPr>
      <w:rFonts w:ascii="Courier New" w:hAnsi="Courier New" w:cs="Courier New"/>
      <w:b/>
      <w:bCs/>
      <w:sz w:val="20"/>
    </w:rPr>
  </w:style>
  <w:style w:type="paragraph" w:styleId="Nagwek7">
    <w:name w:val="heading 7"/>
    <w:basedOn w:val="Normalny"/>
    <w:next w:val="Normalny"/>
    <w:qFormat/>
    <w:rsid w:val="007D6B53"/>
    <w:pPr>
      <w:keepNext/>
      <w:numPr>
        <w:ilvl w:val="6"/>
        <w:numId w:val="2"/>
      </w:numPr>
      <w:ind w:left="2832"/>
      <w:jc w:val="center"/>
      <w:outlineLvl w:val="6"/>
    </w:pPr>
    <w:rPr>
      <w:rFonts w:ascii="Courier New" w:hAnsi="Courier New"/>
      <w:sz w:val="28"/>
    </w:rPr>
  </w:style>
  <w:style w:type="paragraph" w:styleId="Nagwek8">
    <w:name w:val="heading 8"/>
    <w:basedOn w:val="Normalny"/>
    <w:next w:val="Normalny"/>
    <w:qFormat/>
    <w:rsid w:val="007D6B53"/>
    <w:pPr>
      <w:keepNext/>
      <w:numPr>
        <w:ilvl w:val="7"/>
        <w:numId w:val="2"/>
      </w:numPr>
      <w:jc w:val="both"/>
      <w:outlineLvl w:val="7"/>
    </w:pPr>
    <w:rPr>
      <w:rFonts w:ascii="Courier New" w:hAnsi="Courier New"/>
      <w:sz w:val="28"/>
    </w:rPr>
  </w:style>
  <w:style w:type="paragraph" w:styleId="Nagwek9">
    <w:name w:val="heading 9"/>
    <w:basedOn w:val="Normalny"/>
    <w:next w:val="Normalny"/>
    <w:qFormat/>
    <w:rsid w:val="007D6B53"/>
    <w:pPr>
      <w:keepNext/>
      <w:numPr>
        <w:ilvl w:val="8"/>
        <w:numId w:val="2"/>
      </w:numPr>
      <w:jc w:val="center"/>
      <w:outlineLvl w:val="8"/>
    </w:pPr>
    <w:rPr>
      <w:b/>
      <w:spacing w:val="4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  <w:rsid w:val="007D6B53"/>
  </w:style>
  <w:style w:type="character" w:customStyle="1" w:styleId="Znakinumeracji">
    <w:name w:val="Znaki numeracji"/>
    <w:rsid w:val="007D6B53"/>
  </w:style>
  <w:style w:type="character" w:customStyle="1" w:styleId="Symbolewypunktowania">
    <w:name w:val="Symbole wypunktowania"/>
    <w:rsid w:val="007D6B53"/>
    <w:rPr>
      <w:rFonts w:ascii="StarSymbol" w:eastAsia="StarSymbol" w:hAnsi="StarSymbol" w:cs="StarSymbol"/>
      <w:sz w:val="18"/>
      <w:szCs w:val="18"/>
    </w:rPr>
  </w:style>
  <w:style w:type="character" w:styleId="Numerwiersza">
    <w:name w:val="line number"/>
    <w:basedOn w:val="WW-Domylnaczcionkaakapitu"/>
    <w:rsid w:val="007D6B53"/>
  </w:style>
  <w:style w:type="character" w:customStyle="1" w:styleId="WW8Num2z0">
    <w:name w:val="WW8Num2z0"/>
    <w:rsid w:val="007D6B5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7D6B53"/>
    <w:rPr>
      <w:rFonts w:ascii="Wingdings" w:hAnsi="Wingdings"/>
    </w:rPr>
  </w:style>
  <w:style w:type="character" w:customStyle="1" w:styleId="WW8Num3z0">
    <w:name w:val="WW8Num3z0"/>
    <w:rsid w:val="007D6B53"/>
    <w:rPr>
      <w:rFonts w:ascii="Times New Roman" w:hAnsi="Times New Roman" w:cs="Times New Roman"/>
    </w:rPr>
  </w:style>
  <w:style w:type="character" w:customStyle="1" w:styleId="WW8Num3z1">
    <w:name w:val="WW8Num3z1"/>
    <w:rsid w:val="007D6B53"/>
    <w:rPr>
      <w:rFonts w:ascii="Wingdings 2" w:hAnsi="Wingdings 2" w:cs="StarSymbol"/>
      <w:sz w:val="18"/>
      <w:szCs w:val="18"/>
    </w:rPr>
  </w:style>
  <w:style w:type="character" w:customStyle="1" w:styleId="WW8Num4z0">
    <w:name w:val="WW8Num4z0"/>
    <w:rsid w:val="007D6B53"/>
    <w:rPr>
      <w:rFonts w:ascii="StarSymbol" w:hAnsi="StarSymbol" w:cs="StarSymbol"/>
      <w:sz w:val="18"/>
      <w:szCs w:val="18"/>
    </w:rPr>
  </w:style>
  <w:style w:type="character" w:customStyle="1" w:styleId="WW8Num4z1">
    <w:name w:val="WW8Num4z1"/>
    <w:rsid w:val="007D6B53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7D6B53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rsid w:val="007D6B53"/>
    <w:rPr>
      <w:rFonts w:ascii="Wingdings 2" w:hAnsi="Wingdings 2" w:cs="StarSymbol"/>
      <w:sz w:val="18"/>
      <w:szCs w:val="18"/>
    </w:rPr>
  </w:style>
  <w:style w:type="character" w:customStyle="1" w:styleId="WW8Num6z0">
    <w:name w:val="WW8Num6z0"/>
    <w:rsid w:val="007D6B53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D6B53"/>
    <w:rPr>
      <w:rFonts w:ascii="Wingdings 2" w:hAnsi="Wingdings 2" w:cs="StarSymbol"/>
      <w:sz w:val="18"/>
      <w:szCs w:val="18"/>
    </w:rPr>
  </w:style>
  <w:style w:type="character" w:customStyle="1" w:styleId="WW8Num7z0">
    <w:name w:val="WW8Num7z0"/>
    <w:rsid w:val="007D6B53"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rsid w:val="007D6B53"/>
    <w:rPr>
      <w:rFonts w:ascii="Wingdings 2" w:hAnsi="Wingdings 2" w:cs="StarSymbol"/>
      <w:sz w:val="18"/>
      <w:szCs w:val="18"/>
    </w:rPr>
  </w:style>
  <w:style w:type="character" w:customStyle="1" w:styleId="WW8Num8z0">
    <w:name w:val="WW8Num8z0"/>
    <w:rsid w:val="007D6B53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7D6B53"/>
    <w:rPr>
      <w:rFonts w:ascii="Wingdings 2" w:hAnsi="Wingdings 2" w:cs="StarSymbol"/>
      <w:sz w:val="18"/>
      <w:szCs w:val="18"/>
    </w:rPr>
  </w:style>
  <w:style w:type="character" w:customStyle="1" w:styleId="WW8Num9z0">
    <w:name w:val="WW8Num9z0"/>
    <w:rsid w:val="007D6B53"/>
    <w:rPr>
      <w:rFonts w:ascii="StarSymbol" w:hAnsi="StarSymbol" w:cs="StarSymbol"/>
      <w:sz w:val="18"/>
      <w:szCs w:val="18"/>
    </w:rPr>
  </w:style>
  <w:style w:type="character" w:customStyle="1" w:styleId="WW8Num9z1">
    <w:name w:val="WW8Num9z1"/>
    <w:rsid w:val="007D6B53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7D6B53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D6B53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7D6B53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D6B53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rsid w:val="007D6B53"/>
    <w:rPr>
      <w:rFonts w:ascii="StarSymbol" w:hAnsi="StarSymbol" w:cs="StarSymbol"/>
      <w:sz w:val="18"/>
      <w:szCs w:val="18"/>
    </w:rPr>
  </w:style>
  <w:style w:type="character" w:customStyle="1" w:styleId="WW8Num13z1">
    <w:name w:val="WW8Num13z1"/>
    <w:rsid w:val="007D6B53"/>
    <w:rPr>
      <w:rFonts w:ascii="Wingdings 2" w:hAnsi="Wingdings 2" w:cs="StarSymbol"/>
      <w:sz w:val="18"/>
      <w:szCs w:val="18"/>
    </w:rPr>
  </w:style>
  <w:style w:type="character" w:customStyle="1" w:styleId="WW8Num15z2">
    <w:name w:val="WW8Num15z2"/>
    <w:rsid w:val="007D6B53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7D6B53"/>
    <w:rPr>
      <w:rFonts w:ascii="StarSymbol" w:hAnsi="StarSymbol" w:cs="StarSymbol"/>
      <w:sz w:val="18"/>
      <w:szCs w:val="18"/>
    </w:rPr>
  </w:style>
  <w:style w:type="character" w:customStyle="1" w:styleId="WW8Num17z1">
    <w:name w:val="WW8Num17z1"/>
    <w:rsid w:val="007D6B53"/>
    <w:rPr>
      <w:rFonts w:ascii="Wingdings 2" w:hAnsi="Wingdings 2" w:cs="StarSymbol"/>
      <w:sz w:val="18"/>
      <w:szCs w:val="18"/>
    </w:rPr>
  </w:style>
  <w:style w:type="character" w:customStyle="1" w:styleId="Absatz-Standardschriftart">
    <w:name w:val="Absatz-Standardschriftart"/>
    <w:rsid w:val="007D6B53"/>
  </w:style>
  <w:style w:type="character" w:customStyle="1" w:styleId="WW8Num2z2">
    <w:name w:val="WW8Num2z2"/>
    <w:rsid w:val="007D6B53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7D6B53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D6B53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7D6B53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rsid w:val="007D6B53"/>
    <w:rPr>
      <w:rFonts w:ascii="Wingdings 2" w:hAnsi="Wingdings 2" w:cs="StarSymbol"/>
      <w:sz w:val="18"/>
      <w:szCs w:val="18"/>
    </w:rPr>
  </w:style>
  <w:style w:type="character" w:customStyle="1" w:styleId="WW8Num16z0">
    <w:name w:val="WW8Num16z0"/>
    <w:rsid w:val="007D6B53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D6B53"/>
    <w:rPr>
      <w:rFonts w:ascii="Wingdings 2" w:hAnsi="Wingdings 2" w:cs="StarSymbol"/>
      <w:sz w:val="18"/>
      <w:szCs w:val="18"/>
    </w:rPr>
  </w:style>
  <w:style w:type="character" w:customStyle="1" w:styleId="WW8Num18z0">
    <w:name w:val="WW8Num18z0"/>
    <w:rsid w:val="007D6B53"/>
    <w:rPr>
      <w:rFonts w:ascii="Symbol" w:hAnsi="Symbol"/>
    </w:rPr>
  </w:style>
  <w:style w:type="character" w:customStyle="1" w:styleId="WW8Num18z1">
    <w:name w:val="WW8Num18z1"/>
    <w:rsid w:val="007D6B53"/>
    <w:rPr>
      <w:rFonts w:ascii="Courier New" w:hAnsi="Courier New"/>
    </w:rPr>
  </w:style>
  <w:style w:type="character" w:customStyle="1" w:styleId="WW8Num18z2">
    <w:name w:val="WW8Num18z2"/>
    <w:rsid w:val="007D6B53"/>
    <w:rPr>
      <w:rFonts w:ascii="Wingdings" w:hAnsi="Wingdings"/>
    </w:rPr>
  </w:style>
  <w:style w:type="character" w:customStyle="1" w:styleId="WW8Num19z0">
    <w:name w:val="WW8Num19z0"/>
    <w:rsid w:val="007D6B53"/>
    <w:rPr>
      <w:rFonts w:ascii="Wingdings" w:hAnsi="Wingdings"/>
    </w:rPr>
  </w:style>
  <w:style w:type="character" w:customStyle="1" w:styleId="WW8Num19z1">
    <w:name w:val="WW8Num19z1"/>
    <w:rsid w:val="007D6B53"/>
    <w:rPr>
      <w:rFonts w:ascii="Courier New" w:hAnsi="Courier New"/>
    </w:rPr>
  </w:style>
  <w:style w:type="character" w:customStyle="1" w:styleId="WW8Num19z3">
    <w:name w:val="WW8Num19z3"/>
    <w:rsid w:val="007D6B53"/>
    <w:rPr>
      <w:rFonts w:ascii="Symbol" w:hAnsi="Symbol"/>
    </w:rPr>
  </w:style>
  <w:style w:type="character" w:customStyle="1" w:styleId="WW-Domylnaczcionkaakapitu">
    <w:name w:val="WW-Domyślna czcionka akapitu"/>
    <w:rsid w:val="007D6B53"/>
  </w:style>
  <w:style w:type="character" w:customStyle="1" w:styleId="WW8Num8z2">
    <w:name w:val="WW8Num8z2"/>
    <w:rsid w:val="007D6B53"/>
    <w:rPr>
      <w:rFonts w:ascii="StarSymbol" w:hAnsi="StarSymbol" w:cs="StarSymbol"/>
      <w:sz w:val="18"/>
      <w:szCs w:val="18"/>
    </w:rPr>
  </w:style>
  <w:style w:type="character" w:customStyle="1" w:styleId="WW8Num10z4">
    <w:name w:val="WW8Num10z4"/>
    <w:rsid w:val="007D6B53"/>
    <w:rPr>
      <w:rFonts w:ascii="Wingdings 2" w:hAnsi="Wingdings 2" w:cs="StarSymbol"/>
      <w:sz w:val="18"/>
      <w:szCs w:val="18"/>
    </w:rPr>
  </w:style>
  <w:style w:type="character" w:customStyle="1" w:styleId="WW-Absatz-Standardschriftart">
    <w:name w:val="WW-Absatz-Standardschriftart"/>
    <w:rsid w:val="007D6B53"/>
  </w:style>
  <w:style w:type="character" w:customStyle="1" w:styleId="WW-Absatz-Standardschriftart1">
    <w:name w:val="WW-Absatz-Standardschriftart1"/>
    <w:rsid w:val="007D6B53"/>
  </w:style>
  <w:style w:type="character" w:customStyle="1" w:styleId="WW-Absatz-Standardschriftart11">
    <w:name w:val="WW-Absatz-Standardschriftart11"/>
    <w:rsid w:val="007D6B53"/>
  </w:style>
  <w:style w:type="character" w:customStyle="1" w:styleId="WW-Absatz-Standardschriftart111">
    <w:name w:val="WW-Absatz-Standardschriftart111"/>
    <w:rsid w:val="007D6B53"/>
  </w:style>
  <w:style w:type="character" w:customStyle="1" w:styleId="WW8Num9z4">
    <w:name w:val="WW8Num9z4"/>
    <w:rsid w:val="007D6B53"/>
    <w:rPr>
      <w:rFonts w:ascii="Wingdings 2" w:hAnsi="Wingdings 2" w:cs="StarSymbol"/>
      <w:sz w:val="18"/>
      <w:szCs w:val="18"/>
    </w:rPr>
  </w:style>
  <w:style w:type="character" w:customStyle="1" w:styleId="WW-Absatz-Standardschriftart1111">
    <w:name w:val="WW-Absatz-Standardschriftart1111"/>
    <w:rsid w:val="007D6B53"/>
  </w:style>
  <w:style w:type="character" w:customStyle="1" w:styleId="WW-Absatz-Standardschriftart11111">
    <w:name w:val="WW-Absatz-Standardschriftart11111"/>
    <w:rsid w:val="007D6B53"/>
  </w:style>
  <w:style w:type="character" w:styleId="Odwoaniedokomentarza">
    <w:name w:val="annotation reference"/>
    <w:semiHidden/>
    <w:rsid w:val="007D6B53"/>
    <w:rPr>
      <w:sz w:val="16"/>
      <w:szCs w:val="16"/>
    </w:rPr>
  </w:style>
  <w:style w:type="paragraph" w:styleId="Tekstpodstawowy">
    <w:name w:val="Body Text"/>
    <w:basedOn w:val="Normalny"/>
    <w:rsid w:val="007D6B53"/>
    <w:pPr>
      <w:jc w:val="both"/>
    </w:pPr>
    <w:rPr>
      <w:rFonts w:ascii="Courier New" w:hAnsi="Courier New" w:cs="Courier New"/>
    </w:rPr>
  </w:style>
  <w:style w:type="paragraph" w:styleId="Tekstpodstawowywcity">
    <w:name w:val="Body Text Indent"/>
    <w:basedOn w:val="Normalny"/>
    <w:rsid w:val="007D6B53"/>
    <w:pPr>
      <w:ind w:firstLine="708"/>
      <w:jc w:val="both"/>
    </w:pPr>
  </w:style>
  <w:style w:type="paragraph" w:styleId="Podpis">
    <w:name w:val="Signature"/>
    <w:basedOn w:val="Normalny"/>
    <w:rsid w:val="007D6B53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7D6B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Lista">
    <w:name w:val="List"/>
    <w:basedOn w:val="Tekstpodstawowy"/>
    <w:rsid w:val="007D6B53"/>
    <w:rPr>
      <w:rFonts w:cs="Tahoma"/>
    </w:rPr>
  </w:style>
  <w:style w:type="paragraph" w:styleId="Stopka">
    <w:name w:val="footer"/>
    <w:basedOn w:val="Normalny"/>
    <w:rsid w:val="007D6B53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7D6B53"/>
    <w:pPr>
      <w:suppressLineNumbers/>
    </w:pPr>
  </w:style>
  <w:style w:type="paragraph" w:customStyle="1" w:styleId="Nagwektabeli">
    <w:name w:val="Nagłówek tabeli"/>
    <w:basedOn w:val="Zawartotabeli"/>
    <w:rsid w:val="007D6B53"/>
    <w:pPr>
      <w:jc w:val="center"/>
    </w:pPr>
    <w:rPr>
      <w:b/>
      <w:bCs/>
    </w:rPr>
  </w:style>
  <w:style w:type="paragraph" w:customStyle="1" w:styleId="Indeks">
    <w:name w:val="Indeks"/>
    <w:basedOn w:val="Normalny"/>
    <w:rsid w:val="007D6B53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7D6B5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kstpodstawowywcity2">
    <w:name w:val="Body Text Indent 2"/>
    <w:basedOn w:val="Normalny"/>
    <w:rsid w:val="007D6B53"/>
    <w:pPr>
      <w:ind w:left="1068"/>
      <w:jc w:val="both"/>
    </w:pPr>
  </w:style>
  <w:style w:type="paragraph" w:styleId="Tekstpodstawowy2">
    <w:name w:val="Body Text 2"/>
    <w:basedOn w:val="Normalny"/>
    <w:rsid w:val="007D6B53"/>
    <w:rPr>
      <w:sz w:val="28"/>
    </w:rPr>
  </w:style>
  <w:style w:type="paragraph" w:styleId="Tekstkomentarza">
    <w:name w:val="annotation text"/>
    <w:basedOn w:val="Normalny"/>
    <w:semiHidden/>
    <w:rsid w:val="007D6B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7D6B53"/>
    <w:rPr>
      <w:b/>
      <w:bCs/>
    </w:rPr>
  </w:style>
  <w:style w:type="paragraph" w:styleId="Tekstdymka">
    <w:name w:val="Balloon Text"/>
    <w:basedOn w:val="Normalny"/>
    <w:rsid w:val="007D6B53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7D6B53"/>
    <w:pPr>
      <w:suppressAutoHyphens w:val="0"/>
      <w:spacing w:line="360" w:lineRule="auto"/>
      <w:ind w:left="1560"/>
      <w:jc w:val="both"/>
    </w:pPr>
    <w:rPr>
      <w:szCs w:val="20"/>
      <w:lang w:eastAsia="pl-PL"/>
    </w:rPr>
  </w:style>
  <w:style w:type="paragraph" w:customStyle="1" w:styleId="Podpunkt1">
    <w:name w:val="Podpunkt 1"/>
    <w:basedOn w:val="Nagwek1"/>
    <w:rsid w:val="007D6B53"/>
    <w:pPr>
      <w:widowControl w:val="0"/>
      <w:numPr>
        <w:numId w:val="3"/>
      </w:numPr>
      <w:suppressAutoHyphens w:val="0"/>
      <w:spacing w:before="480" w:after="0" w:line="360" w:lineRule="auto"/>
    </w:pPr>
    <w:rPr>
      <w:rFonts w:ascii="Times New Roman" w:hAnsi="Times New Roman" w:cs="Times New Roman"/>
      <w:kern w:val="0"/>
      <w:szCs w:val="20"/>
      <w:lang w:eastAsia="pl-PL"/>
    </w:rPr>
  </w:style>
  <w:style w:type="paragraph" w:customStyle="1" w:styleId="Podpunkt2">
    <w:name w:val="Podpunkt 2"/>
    <w:basedOn w:val="Podpunkt1"/>
    <w:rsid w:val="007D6B53"/>
    <w:pPr>
      <w:numPr>
        <w:ilvl w:val="1"/>
      </w:numPr>
    </w:pPr>
    <w:rPr>
      <w:sz w:val="28"/>
    </w:rPr>
  </w:style>
  <w:style w:type="paragraph" w:customStyle="1" w:styleId="Podpunkt3">
    <w:name w:val="Podpunkt 3"/>
    <w:basedOn w:val="Podpunkt2"/>
    <w:rsid w:val="007D6B53"/>
    <w:pPr>
      <w:numPr>
        <w:ilvl w:val="2"/>
      </w:numPr>
      <w:spacing w:before="240"/>
      <w:ind w:left="1225" w:hanging="505"/>
    </w:pPr>
  </w:style>
  <w:style w:type="paragraph" w:styleId="NormalnyWeb">
    <w:name w:val="Normal (Web)"/>
    <w:basedOn w:val="Normalny"/>
    <w:rsid w:val="007D6B53"/>
    <w:pPr>
      <w:suppressAutoHyphens w:val="0"/>
      <w:spacing w:before="100" w:beforeAutospacing="1" w:after="119"/>
    </w:pPr>
    <w:rPr>
      <w:lang w:eastAsia="pl-PL"/>
    </w:rPr>
  </w:style>
  <w:style w:type="paragraph" w:customStyle="1" w:styleId="Tekstpodstawowy21">
    <w:name w:val="Tekst podstawowy 21"/>
    <w:basedOn w:val="Normalny"/>
    <w:rsid w:val="007D6B53"/>
    <w:pPr>
      <w:jc w:val="both"/>
    </w:pPr>
  </w:style>
  <w:style w:type="paragraph" w:customStyle="1" w:styleId="Tekstpodstawowy31">
    <w:name w:val="Tekst podstawowy 31"/>
    <w:basedOn w:val="Normalny"/>
    <w:rsid w:val="00657870"/>
    <w:rPr>
      <w:szCs w:val="20"/>
    </w:rPr>
  </w:style>
  <w:style w:type="paragraph" w:customStyle="1" w:styleId="western">
    <w:name w:val="western"/>
    <w:basedOn w:val="Normalny"/>
    <w:rsid w:val="007D6B53"/>
    <w:pPr>
      <w:suppressAutoHyphens w:val="0"/>
      <w:spacing w:before="100" w:beforeAutospacing="1" w:after="100" w:afterAutospacing="1"/>
      <w:jc w:val="both"/>
    </w:pPr>
    <w:rPr>
      <w:rFonts w:ascii="Courier New" w:hAnsi="Courier New" w:cs="Courier New"/>
      <w:lang w:eastAsia="pl-PL"/>
    </w:rPr>
  </w:style>
  <w:style w:type="paragraph" w:styleId="Spistreci3">
    <w:name w:val="toc 3"/>
    <w:basedOn w:val="Normalny"/>
    <w:next w:val="Normalny"/>
    <w:autoRedefine/>
    <w:semiHidden/>
    <w:rsid w:val="007D6B53"/>
    <w:pPr>
      <w:ind w:left="480"/>
    </w:pPr>
  </w:style>
  <w:style w:type="paragraph" w:styleId="Spistreci1">
    <w:name w:val="toc 1"/>
    <w:basedOn w:val="Normalny"/>
    <w:next w:val="Normalny"/>
    <w:autoRedefine/>
    <w:semiHidden/>
    <w:rsid w:val="007D6B53"/>
    <w:pPr>
      <w:tabs>
        <w:tab w:val="left" w:pos="480"/>
        <w:tab w:val="right" w:leader="dot" w:pos="9059"/>
      </w:tabs>
      <w:spacing w:line="360" w:lineRule="auto"/>
    </w:pPr>
  </w:style>
  <w:style w:type="paragraph" w:styleId="Spistreci2">
    <w:name w:val="toc 2"/>
    <w:basedOn w:val="Normalny"/>
    <w:next w:val="Normalny"/>
    <w:autoRedefine/>
    <w:semiHidden/>
    <w:rsid w:val="007D6B53"/>
    <w:pPr>
      <w:tabs>
        <w:tab w:val="left" w:pos="960"/>
        <w:tab w:val="right" w:leader="dot" w:pos="9061"/>
      </w:tabs>
      <w:spacing w:line="360" w:lineRule="auto"/>
      <w:ind w:left="240"/>
      <w:jc w:val="both"/>
    </w:pPr>
  </w:style>
  <w:style w:type="character" w:styleId="Hipercze">
    <w:name w:val="Hyperlink"/>
    <w:rsid w:val="007D6B53"/>
    <w:rPr>
      <w:color w:val="0000FF"/>
      <w:u w:val="single"/>
    </w:rPr>
  </w:style>
  <w:style w:type="paragraph" w:styleId="Spistreci4">
    <w:name w:val="toc 4"/>
    <w:basedOn w:val="Normalny"/>
    <w:next w:val="Normalny"/>
    <w:autoRedefine/>
    <w:semiHidden/>
    <w:rsid w:val="007D6B53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7D6B53"/>
    <w:pPr>
      <w:ind w:left="960"/>
    </w:pPr>
  </w:style>
  <w:style w:type="paragraph" w:styleId="Tekstprzypisukocowego">
    <w:name w:val="endnote text"/>
    <w:basedOn w:val="Normalny"/>
    <w:semiHidden/>
    <w:rsid w:val="002825EF"/>
    <w:rPr>
      <w:sz w:val="20"/>
      <w:szCs w:val="20"/>
    </w:rPr>
  </w:style>
  <w:style w:type="character" w:styleId="Odwoanieprzypisukocowego">
    <w:name w:val="endnote reference"/>
    <w:semiHidden/>
    <w:rsid w:val="002825EF"/>
    <w:rPr>
      <w:vertAlign w:val="superscript"/>
    </w:rPr>
  </w:style>
  <w:style w:type="paragraph" w:customStyle="1" w:styleId="a">
    <w:basedOn w:val="Normalny"/>
    <w:rsid w:val="006F21E0"/>
    <w:pPr>
      <w:suppressAutoHyphens w:val="0"/>
    </w:pPr>
    <w:rPr>
      <w:lang w:eastAsia="pl-PL"/>
    </w:rPr>
  </w:style>
  <w:style w:type="paragraph" w:customStyle="1" w:styleId="ZnakZnakZnakZnakZnakZnakZnakZnak1Znak">
    <w:name w:val="Znak Znak Znak Znak Znak Znak Znak Znak1 Znak"/>
    <w:basedOn w:val="Normalny"/>
    <w:rsid w:val="00C246B2"/>
    <w:pPr>
      <w:suppressAutoHyphens w:val="0"/>
    </w:pPr>
    <w:rPr>
      <w:lang w:eastAsia="pl-PL"/>
    </w:rPr>
  </w:style>
  <w:style w:type="table" w:styleId="Tabela-Siatka">
    <w:name w:val="Table Grid"/>
    <w:basedOn w:val="Standardowy"/>
    <w:rsid w:val="003F186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Kozicki</dc:creator>
  <cp:lastModifiedBy>user</cp:lastModifiedBy>
  <cp:revision>4</cp:revision>
  <cp:lastPrinted>2017-07-20T09:37:00Z</cp:lastPrinted>
  <dcterms:created xsi:type="dcterms:W3CDTF">2017-07-20T09:39:00Z</dcterms:created>
  <dcterms:modified xsi:type="dcterms:W3CDTF">2017-07-20T09:40:00Z</dcterms:modified>
</cp:coreProperties>
</file>